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3B3E" w:rsidRDefault="00A23B3E" w:rsidP="00BB116C">
      <w:pPr>
        <w:pStyle w:val="Titolo1"/>
        <w:jc w:val="center"/>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w:t>
      </w:r>
      <w:r w:rsidR="000B2FC5">
        <w:rPr>
          <w:caps/>
          <w:sz w:val="16"/>
          <w:szCs w:val="16"/>
          <w:u w:val="none"/>
        </w:rPr>
        <w:t xml:space="preserve"> </w:t>
      </w:r>
      <w:r>
        <w:rPr>
          <w:caps/>
          <w:sz w:val="16"/>
          <w:szCs w:val="16"/>
          <w:u w:val="none"/>
        </w:rPr>
        <w:t>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rsidP="001A2C0D">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w:t>
      </w:r>
      <w:r w:rsidR="001A2C0D">
        <w:rPr>
          <w:rFonts w:ascii="Arial" w:hAnsi="Arial" w:cs="Arial"/>
          <w:b/>
          <w:sz w:val="15"/>
          <w:szCs w:val="15"/>
        </w:rPr>
        <w:t xml:space="preserve"> </w:t>
      </w:r>
      <w:r>
        <w:rPr>
          <w:rFonts w:ascii="Arial" w:hAnsi="Arial" w:cs="Arial"/>
          <w:b/>
          <w:sz w:val="15"/>
          <w:szCs w:val="15"/>
        </w:rPr>
        <w:t xml:space="preserve">nella </w:t>
      </w:r>
      <w:r>
        <w:rPr>
          <w:rFonts w:ascii="Arial" w:hAnsi="Arial" w:cs="Arial"/>
          <w:b/>
          <w:i/>
          <w:sz w:val="15"/>
          <w:szCs w:val="15"/>
        </w:rPr>
        <w:t>Gazzetta ufficiale dell'Unione europea</w:t>
      </w:r>
      <w:r>
        <w:rPr>
          <w:rFonts w:ascii="Arial" w:hAnsi="Arial" w:cs="Arial"/>
          <w:b/>
          <w:sz w:val="15"/>
          <w:szCs w:val="15"/>
        </w:rPr>
        <w:t>:</w:t>
      </w:r>
    </w:p>
    <w:p w:rsidR="00A23B3E" w:rsidRDefault="00A23B3E" w:rsidP="001A2C0D">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z w:val="15"/>
          <w:szCs w:val="15"/>
        </w:rPr>
      </w:pPr>
    </w:p>
    <w:p w:rsidR="00A23B3E" w:rsidRDefault="00A23B3E" w:rsidP="001A2C0D">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z w:val="15"/>
          <w:szCs w:val="15"/>
        </w:rPr>
      </w:pPr>
      <w:r>
        <w:rPr>
          <w:rFonts w:ascii="Arial" w:hAnsi="Arial" w:cs="Arial"/>
          <w:b/>
          <w:sz w:val="15"/>
          <w:szCs w:val="15"/>
        </w:rPr>
        <w:t xml:space="preserve">GU UE S numero [], data [], pag. [], </w:t>
      </w:r>
    </w:p>
    <w:p w:rsidR="00A23B3E" w:rsidRDefault="00A23B3E" w:rsidP="001A2C0D">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sz w:val="15"/>
          <w:szCs w:val="15"/>
        </w:rPr>
        <w:t>Numero dell'avviso nella GU S: [ ][ ][ ][ ]/S [ ][ ][ ]–[ ][ ][ ][ ][ ][ ][ ]</w:t>
      </w:r>
    </w:p>
    <w:p w:rsidR="00A23B3E" w:rsidRDefault="00A23B3E" w:rsidP="001A2C0D">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rsidP="001A2C0D">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rsidP="001A2C0D">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CE6283">
            <w:pPr>
              <w:rPr>
                <w:rFonts w:ascii="Arial" w:hAnsi="Arial" w:cs="Arial"/>
                <w:color w:val="000000"/>
                <w:sz w:val="14"/>
                <w:szCs w:val="14"/>
              </w:rPr>
            </w:pPr>
            <w:r>
              <w:rPr>
                <w:rFonts w:ascii="Arial" w:hAnsi="Arial" w:cs="Arial"/>
                <w:color w:val="000000"/>
                <w:sz w:val="14"/>
                <w:szCs w:val="14"/>
              </w:rPr>
              <w:t>Fondazione Bruno Kessler</w:t>
            </w:r>
            <w:r w:rsidR="00A23B3E" w:rsidRPr="003A443E">
              <w:rPr>
                <w:rFonts w:ascii="Arial" w:hAnsi="Arial" w:cs="Arial"/>
                <w:color w:val="000000"/>
                <w:sz w:val="14"/>
                <w:szCs w:val="14"/>
              </w:rPr>
              <w:t xml:space="preserve"> </w:t>
            </w:r>
          </w:p>
          <w:p w:rsidR="00A23B3E" w:rsidRPr="003A443E" w:rsidRDefault="00CE6283">
            <w:pPr>
              <w:rPr>
                <w:color w:val="000000"/>
              </w:rPr>
            </w:pPr>
            <w:r w:rsidRPr="00CE6283">
              <w:rPr>
                <w:rFonts w:ascii="Arial" w:hAnsi="Arial" w:cs="Arial"/>
                <w:color w:val="000000"/>
                <w:sz w:val="14"/>
                <w:szCs w:val="14"/>
              </w:rPr>
              <w:t>02003000227</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E20771" w:rsidP="00CE6283">
            <w:pPr>
              <w:jc w:val="both"/>
            </w:pPr>
            <w:r w:rsidRPr="00E20771">
              <w:rPr>
                <w:rFonts w:ascii="Arial" w:hAnsi="Arial" w:cs="Arial"/>
                <w:color w:val="000000"/>
                <w:sz w:val="14"/>
                <w:szCs w:val="14"/>
              </w:rPr>
              <w:t>GARA EUROPEA A PROCEDURA APERTA PER L’AFFIDAMENTO IN ACCORDO QUADRO CON UNICO OPERATORE ECONOMICO DEL SERVIZIO DI SOMMINISTRAZIONE LAVORO</w:t>
            </w:r>
            <w:bookmarkStart w:id="0" w:name="_GoBack"/>
            <w:bookmarkEnd w:id="0"/>
            <w:r w:rsidR="006629FA" w:rsidRPr="006629FA">
              <w:rPr>
                <w:rFonts w:ascii="Arial" w:hAnsi="Arial" w:cs="Arial"/>
                <w:color w:val="000000"/>
                <w:sz w:val="14"/>
                <w:szCs w:val="14"/>
              </w:rPr>
              <w:t>.</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r w:rsidR="00E13488">
              <w:rPr>
                <w:rFonts w:ascii="Arial" w:hAnsi="Arial" w:cs="Arial"/>
                <w:sz w:val="14"/>
                <w:szCs w:val="14"/>
              </w:rPr>
              <w:t xml:space="preserve"> </w:t>
            </w:r>
            <w:r>
              <w:rPr>
                <w:rFonts w:ascii="Arial" w:hAnsi="Arial" w:cs="Arial"/>
                <w:sz w:val="14"/>
                <w:szCs w:val="14"/>
              </w:rPr>
              <w:t>]</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r w:rsidR="00CE6283">
              <w:rPr>
                <w:rFonts w:ascii="Arial" w:hAnsi="Arial" w:cs="Arial"/>
                <w:color w:val="000000"/>
                <w:sz w:val="14"/>
                <w:szCs w:val="14"/>
              </w:rPr>
              <w:t xml:space="preserve">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02374" w:rsidRPr="006629FA" w:rsidRDefault="00D02374">
            <w:pPr>
              <w:rPr>
                <w:rFonts w:ascii="Arial" w:hAnsi="Arial" w:cs="Arial"/>
                <w:color w:val="000000"/>
                <w:sz w:val="14"/>
                <w:szCs w:val="14"/>
              </w:rPr>
            </w:pPr>
            <w:r w:rsidRPr="006629FA">
              <w:rPr>
                <w:rFonts w:ascii="Arial" w:hAnsi="Arial" w:cs="Arial"/>
                <w:color w:val="000000"/>
                <w:sz w:val="14"/>
                <w:szCs w:val="14"/>
              </w:rPr>
              <w:t xml:space="preserve">CIG </w:t>
            </w:r>
            <w:r w:rsidR="00376E57">
              <w:rPr>
                <w:rFonts w:ascii="Arial" w:hAnsi="Arial" w:cs="Arial"/>
                <w:color w:val="000000"/>
                <w:sz w:val="14"/>
                <w:szCs w:val="14"/>
              </w:rPr>
              <w:t xml:space="preserve"> </w:t>
            </w:r>
            <w:r w:rsidR="00376E57" w:rsidRPr="00376E57">
              <w:rPr>
                <w:rFonts w:ascii="Arial" w:hAnsi="Arial" w:cs="Arial"/>
                <w:color w:val="000000"/>
                <w:sz w:val="14"/>
                <w:szCs w:val="14"/>
              </w:rPr>
              <w:t>80672590BB</w:t>
            </w:r>
          </w:p>
          <w:p w:rsidR="00A23B3E" w:rsidRPr="003A443E" w:rsidRDefault="00A23B3E" w:rsidP="006629FA">
            <w:pPr>
              <w:rPr>
                <w:color w:val="000000"/>
              </w:rPr>
            </w:pP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603"/>
        <w:gridCol w:w="3522"/>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r w:rsidR="001A2C0D">
              <w:rPr>
                <w:rFonts w:ascii="Arial" w:hAnsi="Arial" w:cs="Arial"/>
                <w:sz w:val="14"/>
                <w:szCs w:val="14"/>
              </w:rPr>
              <w:t xml:space="preserve"> </w:t>
            </w:r>
            <w:r>
              <w:rPr>
                <w:rFonts w:ascii="Arial" w:hAnsi="Arial" w:cs="Arial"/>
                <w:sz w:val="14"/>
                <w:szCs w:val="14"/>
              </w:rPr>
              <w:t xml:space="preserve">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r w:rsidR="001A2C0D">
              <w:rPr>
                <w:rFonts w:ascii="Arial" w:hAnsi="Arial" w:cs="Arial"/>
                <w:sz w:val="14"/>
                <w:szCs w:val="14"/>
              </w:rPr>
              <w:t xml:space="preserve"> </w:t>
            </w:r>
            <w:r>
              <w:rPr>
                <w:rFonts w:ascii="Arial" w:hAnsi="Arial" w:cs="Arial"/>
                <w:sz w:val="14"/>
                <w:szCs w:val="14"/>
              </w:rPr>
              <w:t xml:space="preserve"> ]</w:t>
            </w:r>
          </w:p>
          <w:p w:rsidR="00A23B3E" w:rsidRDefault="00A23B3E">
            <w:pPr>
              <w:pStyle w:val="Text1"/>
              <w:ind w:left="0"/>
            </w:pPr>
            <w:r>
              <w:rPr>
                <w:rFonts w:ascii="Arial" w:hAnsi="Arial" w:cs="Arial"/>
                <w:sz w:val="14"/>
                <w:szCs w:val="14"/>
              </w:rPr>
              <w:t>[</w:t>
            </w:r>
            <w:r w:rsidR="001A2C0D">
              <w:rPr>
                <w:rFonts w:ascii="Arial" w:hAnsi="Arial" w:cs="Arial"/>
                <w:sz w:val="14"/>
                <w:szCs w:val="14"/>
              </w:rPr>
              <w:t xml:space="preserve"> </w:t>
            </w:r>
            <w:r>
              <w:rPr>
                <w:rFonts w:ascii="Arial" w:hAnsi="Arial" w:cs="Arial"/>
                <w:sz w:val="14"/>
                <w:szCs w:val="14"/>
              </w:rPr>
              <w:t xml:space="preserve">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rsidP="00A30CBB">
            <w:pPr>
              <w:pStyle w:val="Text1"/>
              <w:spacing w:after="0"/>
              <w:ind w:left="0"/>
              <w:jc w:val="both"/>
              <w:rPr>
                <w:rFonts w:ascii="Arial" w:hAnsi="Arial" w:cs="Arial"/>
                <w:b/>
                <w:strike/>
                <w:color w:val="000000"/>
                <w:sz w:val="14"/>
                <w:szCs w:val="14"/>
              </w:rPr>
            </w:pPr>
            <w:r w:rsidRPr="00D9616D">
              <w:rPr>
                <w:rFonts w:ascii="Arial" w:hAnsi="Arial" w:cs="Arial"/>
                <w:b/>
                <w:strike/>
                <w:color w:val="000000"/>
                <w:sz w:val="14"/>
                <w:szCs w:val="14"/>
              </w:rPr>
              <w:t xml:space="preserve">Solo se l'appalto è riservato </w:t>
            </w:r>
            <w:r w:rsidRPr="00D9616D">
              <w:rPr>
                <w:rFonts w:ascii="Arial" w:hAnsi="Arial" w:cs="Arial"/>
                <w:strike/>
                <w:color w:val="000000"/>
                <w:sz w:val="14"/>
                <w:szCs w:val="14"/>
              </w:rPr>
              <w:t>(</w:t>
            </w:r>
            <w:r w:rsidRPr="00D9616D">
              <w:rPr>
                <w:rStyle w:val="Rimandonotaapidipagina"/>
                <w:rFonts w:ascii="Arial" w:hAnsi="Arial" w:cs="Arial"/>
                <w:strike/>
                <w:color w:val="000000"/>
                <w:sz w:val="14"/>
                <w:szCs w:val="14"/>
              </w:rPr>
              <w:footnoteReference w:id="8"/>
            </w:r>
            <w:r w:rsidRPr="00D9616D">
              <w:rPr>
                <w:rFonts w:ascii="Arial" w:hAnsi="Arial" w:cs="Arial"/>
                <w:strike/>
                <w:color w:val="000000"/>
                <w:sz w:val="14"/>
                <w:szCs w:val="14"/>
              </w:rPr>
              <w:t>)</w:t>
            </w:r>
            <w:r w:rsidRPr="00D9616D">
              <w:rPr>
                <w:rFonts w:ascii="Arial" w:hAnsi="Arial" w:cs="Arial"/>
                <w:b/>
                <w:strike/>
                <w:color w:val="000000"/>
                <w:sz w:val="14"/>
                <w:szCs w:val="14"/>
              </w:rPr>
              <w:t xml:space="preserve">: </w:t>
            </w:r>
            <w:r w:rsidRPr="00D9616D">
              <w:rPr>
                <w:rFonts w:ascii="Arial" w:hAnsi="Arial" w:cs="Arial"/>
                <w:strike/>
                <w:color w:val="000000"/>
                <w:sz w:val="14"/>
                <w:szCs w:val="14"/>
              </w:rPr>
              <w:t>l'operatore economico è un laboratorio protetto, un' "impresa sociale" (</w:t>
            </w:r>
            <w:r w:rsidRPr="00D9616D">
              <w:rPr>
                <w:rStyle w:val="Rimandonotaapidipagina"/>
                <w:rFonts w:ascii="Arial" w:hAnsi="Arial" w:cs="Arial"/>
                <w:strike/>
                <w:color w:val="000000"/>
                <w:sz w:val="14"/>
                <w:szCs w:val="14"/>
              </w:rPr>
              <w:footnoteReference w:id="9"/>
            </w:r>
            <w:r w:rsidRPr="00D9616D">
              <w:rPr>
                <w:rFonts w:ascii="Arial" w:hAnsi="Arial" w:cs="Arial"/>
                <w:strike/>
                <w:color w:val="000000"/>
                <w:sz w:val="14"/>
                <w:szCs w:val="14"/>
              </w:rPr>
              <w:t>) o provvede all'esecuzione del contratto nel contesto di programmi di lavoro protetti (articolo 112 del Codice)?</w:t>
            </w:r>
          </w:p>
          <w:p w:rsidR="00A23B3E" w:rsidRPr="00D9616D" w:rsidRDefault="00A23B3E">
            <w:pPr>
              <w:pStyle w:val="Text1"/>
              <w:spacing w:before="0" w:after="0"/>
              <w:ind w:left="0"/>
              <w:rPr>
                <w:rFonts w:ascii="Arial" w:hAnsi="Arial" w:cs="Arial"/>
                <w:b/>
                <w:strike/>
                <w:color w:val="000000"/>
                <w:sz w:val="14"/>
                <w:szCs w:val="14"/>
              </w:rPr>
            </w:pPr>
          </w:p>
          <w:p w:rsidR="00A23B3E" w:rsidRPr="00D9616D" w:rsidRDefault="00A23B3E">
            <w:pPr>
              <w:pStyle w:val="Text1"/>
              <w:spacing w:before="0" w:after="0"/>
              <w:ind w:left="0"/>
              <w:rPr>
                <w:rFonts w:ascii="Arial" w:hAnsi="Arial" w:cs="Arial"/>
                <w:strike/>
                <w:color w:val="000000"/>
                <w:sz w:val="14"/>
                <w:szCs w:val="14"/>
              </w:rPr>
            </w:pPr>
            <w:r w:rsidRPr="00D9616D">
              <w:rPr>
                <w:rFonts w:ascii="Arial" w:hAnsi="Arial" w:cs="Arial"/>
                <w:b/>
                <w:strike/>
                <w:color w:val="000000"/>
                <w:sz w:val="14"/>
                <w:szCs w:val="14"/>
              </w:rPr>
              <w:t>In caso affermativo,</w:t>
            </w:r>
          </w:p>
          <w:p w:rsidR="00A23B3E" w:rsidRPr="00D9616D" w:rsidRDefault="00A23B3E">
            <w:pPr>
              <w:pStyle w:val="Text1"/>
              <w:spacing w:before="0" w:after="0"/>
              <w:ind w:left="0"/>
              <w:rPr>
                <w:rFonts w:ascii="Arial" w:hAnsi="Arial" w:cs="Arial"/>
                <w:strike/>
                <w:color w:val="000000"/>
                <w:sz w:val="14"/>
                <w:szCs w:val="14"/>
              </w:rPr>
            </w:pPr>
          </w:p>
          <w:p w:rsidR="00A23B3E" w:rsidRPr="00D9616D" w:rsidRDefault="00A23B3E" w:rsidP="00A30CBB">
            <w:pPr>
              <w:pStyle w:val="Text1"/>
              <w:spacing w:before="0" w:after="0"/>
              <w:ind w:left="0"/>
              <w:jc w:val="both"/>
              <w:rPr>
                <w:rFonts w:ascii="Arial" w:hAnsi="Arial" w:cs="Arial"/>
                <w:strike/>
                <w:color w:val="000000"/>
                <w:sz w:val="14"/>
                <w:szCs w:val="14"/>
              </w:rPr>
            </w:pPr>
            <w:r w:rsidRPr="00D9616D">
              <w:rPr>
                <w:rFonts w:ascii="Arial" w:hAnsi="Arial" w:cs="Arial"/>
                <w:strike/>
                <w:color w:val="000000"/>
                <w:sz w:val="14"/>
                <w:szCs w:val="14"/>
              </w:rPr>
              <w:t>qual è la percentuale corrispondente di lavoratori con disabilità o svantaggiati?</w:t>
            </w:r>
          </w:p>
          <w:p w:rsidR="00A23B3E" w:rsidRPr="00D9616D" w:rsidRDefault="00A23B3E" w:rsidP="00A30CBB">
            <w:pPr>
              <w:pStyle w:val="Text1"/>
              <w:ind w:left="0"/>
              <w:jc w:val="both"/>
              <w:rPr>
                <w:rFonts w:ascii="Arial" w:hAnsi="Arial" w:cs="Arial"/>
                <w:strike/>
                <w:color w:val="000000"/>
                <w:sz w:val="14"/>
                <w:szCs w:val="14"/>
              </w:rPr>
            </w:pPr>
            <w:r w:rsidRPr="00D9616D">
              <w:rPr>
                <w:rFonts w:ascii="Arial" w:hAnsi="Arial" w:cs="Arial"/>
                <w:strike/>
                <w:color w:val="000000"/>
                <w:sz w:val="14"/>
                <w:szCs w:val="14"/>
              </w:rPr>
              <w:t xml:space="preserve">Se richiesto, specificare a </w:t>
            </w:r>
            <w:proofErr w:type="spellStart"/>
            <w:r w:rsidRPr="00D9616D">
              <w:rPr>
                <w:rFonts w:ascii="Arial" w:hAnsi="Arial" w:cs="Arial"/>
                <w:strike/>
                <w:color w:val="000000"/>
                <w:sz w:val="14"/>
                <w:szCs w:val="14"/>
              </w:rPr>
              <w:t>quale</w:t>
            </w:r>
            <w:proofErr w:type="spellEnd"/>
            <w:r w:rsidRPr="00D9616D">
              <w:rPr>
                <w:rFonts w:ascii="Arial" w:hAnsi="Arial" w:cs="Arial"/>
                <w:strike/>
                <w:color w:val="000000"/>
                <w:sz w:val="14"/>
                <w:szCs w:val="14"/>
              </w:rPr>
              <w:t xml:space="preserve"> o quali categorie di lavoratori con disabilità o svantaggiati apparte</w:t>
            </w:r>
            <w:r w:rsidR="00FB3543" w:rsidRPr="00D9616D">
              <w:rPr>
                <w:rFonts w:ascii="Arial" w:hAnsi="Arial" w:cs="Arial"/>
                <w:strike/>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pStyle w:val="Text1"/>
              <w:spacing w:after="0"/>
              <w:ind w:left="0"/>
              <w:rPr>
                <w:rFonts w:ascii="Arial" w:hAnsi="Arial" w:cs="Arial"/>
                <w:strike/>
                <w:sz w:val="14"/>
                <w:szCs w:val="14"/>
              </w:rPr>
            </w:pPr>
            <w:r w:rsidRPr="00D9616D">
              <w:rPr>
                <w:rFonts w:ascii="Arial" w:hAnsi="Arial" w:cs="Arial"/>
                <w:strike/>
                <w:sz w:val="14"/>
                <w:szCs w:val="14"/>
              </w:rPr>
              <w:t>[ ] Sì [ ] No</w:t>
            </w:r>
            <w:r w:rsidRPr="00D9616D">
              <w:rPr>
                <w:rFonts w:ascii="Arial" w:hAnsi="Arial" w:cs="Arial"/>
                <w:strike/>
                <w:sz w:val="14"/>
                <w:szCs w:val="14"/>
              </w:rPr>
              <w:br/>
            </w:r>
          </w:p>
          <w:p w:rsidR="00A23B3E" w:rsidRPr="00D9616D" w:rsidRDefault="00A23B3E">
            <w:pPr>
              <w:pStyle w:val="Text1"/>
              <w:spacing w:before="0" w:after="0"/>
              <w:ind w:left="0"/>
              <w:rPr>
                <w:rFonts w:ascii="Arial" w:hAnsi="Arial" w:cs="Arial"/>
                <w:strike/>
                <w:sz w:val="14"/>
                <w:szCs w:val="14"/>
              </w:rPr>
            </w:pPr>
          </w:p>
          <w:p w:rsidR="00A23B3E" w:rsidRPr="00D9616D" w:rsidRDefault="00A23B3E">
            <w:pPr>
              <w:pStyle w:val="Text1"/>
              <w:spacing w:before="0" w:after="0"/>
              <w:ind w:left="0"/>
              <w:rPr>
                <w:rFonts w:ascii="Arial" w:hAnsi="Arial" w:cs="Arial"/>
                <w:strike/>
                <w:sz w:val="14"/>
                <w:szCs w:val="14"/>
              </w:rPr>
            </w:pPr>
          </w:p>
          <w:p w:rsidR="00A23B3E" w:rsidRPr="00D9616D" w:rsidRDefault="00A23B3E">
            <w:pPr>
              <w:pStyle w:val="Text1"/>
              <w:spacing w:before="0" w:after="0"/>
              <w:ind w:left="0"/>
              <w:rPr>
                <w:rFonts w:ascii="Arial" w:hAnsi="Arial" w:cs="Arial"/>
                <w:strike/>
                <w:sz w:val="14"/>
                <w:szCs w:val="14"/>
              </w:rPr>
            </w:pPr>
          </w:p>
          <w:p w:rsidR="00A23B3E" w:rsidRPr="00D9616D" w:rsidRDefault="00A23B3E">
            <w:pPr>
              <w:pStyle w:val="Text1"/>
              <w:spacing w:before="0" w:after="0"/>
              <w:ind w:left="0"/>
              <w:rPr>
                <w:rFonts w:ascii="Arial" w:hAnsi="Arial" w:cs="Arial"/>
                <w:strike/>
                <w:sz w:val="14"/>
                <w:szCs w:val="14"/>
              </w:rPr>
            </w:pPr>
          </w:p>
          <w:p w:rsidR="00A23B3E" w:rsidRPr="00D9616D" w:rsidRDefault="00A23B3E">
            <w:pPr>
              <w:pStyle w:val="Text1"/>
              <w:spacing w:before="0" w:after="0"/>
              <w:ind w:left="0"/>
              <w:rPr>
                <w:rFonts w:ascii="Arial" w:hAnsi="Arial" w:cs="Arial"/>
                <w:strike/>
                <w:sz w:val="14"/>
                <w:szCs w:val="14"/>
              </w:rPr>
            </w:pPr>
            <w:r w:rsidRPr="00D9616D">
              <w:rPr>
                <w:rFonts w:ascii="Arial" w:hAnsi="Arial" w:cs="Arial"/>
                <w:strike/>
                <w:sz w:val="14"/>
                <w:szCs w:val="14"/>
              </w:rPr>
              <w:t>[……………]</w:t>
            </w:r>
          </w:p>
          <w:p w:rsidR="00A23B3E" w:rsidRPr="00D9616D" w:rsidRDefault="00A23B3E">
            <w:pPr>
              <w:pStyle w:val="Text1"/>
              <w:spacing w:before="0" w:after="0"/>
              <w:ind w:left="0"/>
              <w:rPr>
                <w:rFonts w:ascii="Arial" w:hAnsi="Arial" w:cs="Arial"/>
                <w:strike/>
                <w:sz w:val="14"/>
                <w:szCs w:val="14"/>
              </w:rPr>
            </w:pPr>
          </w:p>
          <w:p w:rsidR="00A23B3E" w:rsidRPr="00D9616D" w:rsidRDefault="00A23B3E">
            <w:pPr>
              <w:pStyle w:val="Text1"/>
              <w:spacing w:before="0" w:after="0"/>
              <w:ind w:left="0"/>
              <w:rPr>
                <w:rFonts w:ascii="Arial" w:hAnsi="Arial" w:cs="Arial"/>
                <w:strike/>
                <w:sz w:val="14"/>
                <w:szCs w:val="14"/>
              </w:rPr>
            </w:pPr>
          </w:p>
          <w:p w:rsidR="00A23B3E" w:rsidRPr="00D9616D" w:rsidRDefault="00A23B3E">
            <w:pPr>
              <w:pStyle w:val="Text1"/>
              <w:spacing w:before="0" w:after="0"/>
              <w:ind w:left="0"/>
              <w:rPr>
                <w:rFonts w:ascii="Arial" w:hAnsi="Arial" w:cs="Arial"/>
                <w:strike/>
                <w:sz w:val="14"/>
                <w:szCs w:val="14"/>
              </w:rPr>
            </w:pPr>
          </w:p>
          <w:p w:rsidR="00A23B3E" w:rsidRPr="00D9616D" w:rsidRDefault="00A23B3E">
            <w:pPr>
              <w:pStyle w:val="Text1"/>
              <w:spacing w:before="0" w:after="0"/>
              <w:ind w:left="0"/>
              <w:rPr>
                <w:rFonts w:ascii="Arial" w:hAnsi="Arial" w:cs="Arial"/>
                <w:strike/>
                <w:sz w:val="14"/>
                <w:szCs w:val="14"/>
              </w:rPr>
            </w:pPr>
            <w:r w:rsidRPr="00D9616D">
              <w:rPr>
                <w:rFonts w:ascii="Arial" w:hAnsi="Arial" w:cs="Arial"/>
                <w:strike/>
                <w:sz w:val="14"/>
                <w:szCs w:val="14"/>
              </w:rPr>
              <w:t>[…………....]</w:t>
            </w:r>
          </w:p>
          <w:p w:rsidR="00A23B3E" w:rsidRPr="00D9616D" w:rsidRDefault="00A23B3E">
            <w:pPr>
              <w:pStyle w:val="Text1"/>
              <w:spacing w:before="0" w:after="0"/>
              <w:ind w:left="0"/>
              <w:rPr>
                <w:rFonts w:ascii="Arial" w:hAnsi="Arial" w:cs="Arial"/>
                <w:strike/>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1A2C0D" w:rsidRDefault="00A23B3E" w:rsidP="00FB3543">
            <w:pPr>
              <w:pStyle w:val="Text1"/>
              <w:ind w:left="0"/>
              <w:jc w:val="both"/>
              <w:rPr>
                <w:rFonts w:ascii="Arial" w:hAnsi="Arial" w:cs="Arial"/>
                <w:b/>
                <w:strike/>
                <w:color w:val="000000"/>
                <w:sz w:val="14"/>
                <w:szCs w:val="14"/>
              </w:rPr>
            </w:pPr>
            <w:r w:rsidRPr="001A2C0D">
              <w:rPr>
                <w:rFonts w:ascii="Arial" w:hAnsi="Arial" w:cs="Arial"/>
                <w:strike/>
                <w:color w:val="000000"/>
                <w:sz w:val="14"/>
                <w:szCs w:val="14"/>
              </w:rPr>
              <w:t xml:space="preserve">Se pertinente: l'operatore economico è iscritto in un elenco ufficiale di </w:t>
            </w:r>
            <w:r w:rsidRPr="001A2C0D">
              <w:rPr>
                <w:rFonts w:ascii="Arial" w:eastAsia="Times New Roman" w:hAnsi="Arial" w:cs="Arial"/>
                <w:bCs/>
                <w:strike/>
                <w:color w:val="000000"/>
                <w:sz w:val="14"/>
                <w:szCs w:val="14"/>
              </w:rPr>
              <w:t>imprenditori, fornitori, o prestatori di servizi o possiede una certificazione rilasciata da organismi accreditati, ai sensi dell’articolo 90 del Codice</w:t>
            </w:r>
            <w:r w:rsidRPr="001A2C0D">
              <w:rPr>
                <w:rFonts w:ascii="Arial" w:hAnsi="Arial" w:cs="Arial"/>
                <w:strike/>
                <w:color w:val="000000"/>
                <w:sz w:val="14"/>
                <w:szCs w:val="14"/>
              </w:rPr>
              <w:t>?</w:t>
            </w:r>
          </w:p>
          <w:p w:rsidR="00A23B3E" w:rsidRPr="001A2C0D" w:rsidRDefault="00A23B3E">
            <w:pPr>
              <w:pStyle w:val="Text1"/>
              <w:spacing w:after="0"/>
              <w:ind w:left="0"/>
              <w:rPr>
                <w:rFonts w:ascii="Arial" w:hAnsi="Arial" w:cs="Arial"/>
                <w:strike/>
                <w:color w:val="000000"/>
                <w:sz w:val="14"/>
                <w:szCs w:val="14"/>
              </w:rPr>
            </w:pPr>
            <w:r w:rsidRPr="001A2C0D">
              <w:rPr>
                <w:rFonts w:ascii="Arial" w:hAnsi="Arial" w:cs="Arial"/>
                <w:b/>
                <w:strike/>
                <w:color w:val="000000"/>
                <w:sz w:val="14"/>
                <w:szCs w:val="14"/>
              </w:rPr>
              <w:t>In caso affermativo</w:t>
            </w:r>
            <w:r w:rsidRPr="001A2C0D">
              <w:rPr>
                <w:rFonts w:ascii="Arial" w:hAnsi="Arial" w:cs="Arial"/>
                <w:strike/>
                <w:color w:val="000000"/>
                <w:sz w:val="14"/>
                <w:szCs w:val="14"/>
              </w:rPr>
              <w:t>:</w:t>
            </w:r>
          </w:p>
          <w:p w:rsidR="00A23B3E" w:rsidRPr="001A2C0D" w:rsidRDefault="00A23B3E">
            <w:pPr>
              <w:pStyle w:val="Text1"/>
              <w:spacing w:before="0" w:after="0"/>
              <w:ind w:left="0"/>
              <w:rPr>
                <w:rFonts w:ascii="Arial" w:hAnsi="Arial" w:cs="Arial"/>
                <w:strike/>
                <w:color w:val="000000"/>
                <w:sz w:val="14"/>
                <w:szCs w:val="14"/>
              </w:rPr>
            </w:pPr>
          </w:p>
          <w:p w:rsidR="00A23B3E" w:rsidRPr="001A2C0D" w:rsidRDefault="00A23B3E" w:rsidP="00A30CBB">
            <w:pPr>
              <w:pStyle w:val="Text1"/>
              <w:spacing w:before="0" w:after="0"/>
              <w:ind w:left="0"/>
              <w:jc w:val="both"/>
              <w:rPr>
                <w:rFonts w:ascii="Arial" w:hAnsi="Arial" w:cs="Arial"/>
                <w:strike/>
                <w:color w:val="000000"/>
                <w:sz w:val="14"/>
                <w:szCs w:val="14"/>
              </w:rPr>
            </w:pPr>
            <w:r w:rsidRPr="001A2C0D">
              <w:rPr>
                <w:rFonts w:ascii="Arial" w:hAnsi="Arial" w:cs="Arial"/>
                <w:b/>
                <w:strike/>
                <w:color w:val="000000"/>
                <w:sz w:val="14"/>
                <w:szCs w:val="14"/>
              </w:rPr>
              <w:t>Rispondere compilando le altre parti di questa sezione, la sezione B e, ove pertinente, la sezione C della presente parte, la parte III, la</w:t>
            </w:r>
            <w:r w:rsidR="001A2C0D" w:rsidRPr="001A2C0D">
              <w:rPr>
                <w:rFonts w:ascii="Arial" w:hAnsi="Arial" w:cs="Arial"/>
                <w:b/>
                <w:strike/>
                <w:color w:val="000000"/>
                <w:sz w:val="14"/>
                <w:szCs w:val="14"/>
              </w:rPr>
              <w:t xml:space="preserve"> </w:t>
            </w:r>
            <w:r w:rsidRPr="001A2C0D">
              <w:rPr>
                <w:rFonts w:ascii="Arial" w:hAnsi="Arial" w:cs="Arial"/>
                <w:b/>
                <w:strike/>
                <w:color w:val="000000"/>
                <w:sz w:val="14"/>
                <w:szCs w:val="14"/>
              </w:rPr>
              <w:t>parte V se applicabile, e in ogni caso compilare e firmare la parte VI.</w:t>
            </w:r>
          </w:p>
          <w:p w:rsidR="00A23B3E" w:rsidRPr="001A2C0D" w:rsidRDefault="00A23B3E">
            <w:pPr>
              <w:pStyle w:val="Text1"/>
              <w:spacing w:before="0" w:after="0"/>
              <w:ind w:left="0"/>
              <w:rPr>
                <w:rFonts w:ascii="Arial" w:hAnsi="Arial" w:cs="Arial"/>
                <w:strike/>
                <w:color w:val="000000"/>
                <w:sz w:val="12"/>
                <w:szCs w:val="12"/>
              </w:rPr>
            </w:pPr>
          </w:p>
          <w:p w:rsidR="00A23B3E" w:rsidRPr="001A2C0D" w:rsidRDefault="00A23B3E">
            <w:pPr>
              <w:pStyle w:val="Text1"/>
              <w:numPr>
                <w:ilvl w:val="0"/>
                <w:numId w:val="11"/>
              </w:numPr>
              <w:spacing w:before="0" w:after="0"/>
              <w:ind w:left="284" w:hanging="284"/>
              <w:rPr>
                <w:rFonts w:ascii="Arial" w:hAnsi="Arial" w:cs="Arial"/>
                <w:i/>
                <w:strike/>
                <w:color w:val="000000"/>
                <w:sz w:val="14"/>
                <w:szCs w:val="14"/>
              </w:rPr>
            </w:pPr>
            <w:r w:rsidRPr="001A2C0D">
              <w:rPr>
                <w:rFonts w:ascii="Arial" w:hAnsi="Arial" w:cs="Arial"/>
                <w:strike/>
                <w:color w:val="000000"/>
                <w:sz w:val="14"/>
                <w:szCs w:val="14"/>
              </w:rPr>
              <w:t xml:space="preserve">Indicare la denominazione dell'elenco o del certificato e, se pertinente, il pertinente numero di iscrizione o della certificazione </w:t>
            </w:r>
          </w:p>
          <w:p w:rsidR="00A23B3E" w:rsidRPr="001A2C0D" w:rsidRDefault="00A23B3E">
            <w:pPr>
              <w:pStyle w:val="Text1"/>
              <w:spacing w:before="0" w:after="0"/>
              <w:ind w:left="720"/>
              <w:rPr>
                <w:rFonts w:ascii="Arial" w:hAnsi="Arial" w:cs="Arial"/>
                <w:i/>
                <w:strike/>
                <w:color w:val="000000"/>
                <w:sz w:val="14"/>
                <w:szCs w:val="14"/>
              </w:rPr>
            </w:pPr>
          </w:p>
          <w:p w:rsidR="001F35A9" w:rsidRPr="001A2C0D" w:rsidRDefault="001F35A9">
            <w:pPr>
              <w:pStyle w:val="Text1"/>
              <w:spacing w:before="0" w:after="0"/>
              <w:ind w:left="720"/>
              <w:rPr>
                <w:rFonts w:ascii="Arial" w:hAnsi="Arial" w:cs="Arial"/>
                <w:i/>
                <w:strike/>
                <w:color w:val="000000"/>
                <w:sz w:val="14"/>
                <w:szCs w:val="14"/>
              </w:rPr>
            </w:pPr>
          </w:p>
          <w:p w:rsidR="00A23B3E" w:rsidRPr="001A2C0D" w:rsidRDefault="00A23B3E">
            <w:pPr>
              <w:pStyle w:val="Text1"/>
              <w:spacing w:before="0" w:after="0"/>
              <w:ind w:left="284" w:hanging="284"/>
              <w:rPr>
                <w:rFonts w:ascii="Arial" w:hAnsi="Arial" w:cs="Arial"/>
                <w:strike/>
                <w:color w:val="000000"/>
                <w:sz w:val="14"/>
                <w:szCs w:val="14"/>
              </w:rPr>
            </w:pPr>
            <w:r w:rsidRPr="001A2C0D">
              <w:rPr>
                <w:rFonts w:ascii="Arial" w:hAnsi="Arial" w:cs="Arial"/>
                <w:strike/>
                <w:color w:val="000000"/>
                <w:sz w:val="14"/>
                <w:szCs w:val="14"/>
              </w:rPr>
              <w:t>b)</w:t>
            </w:r>
            <w:r w:rsidR="001A2C0D" w:rsidRPr="001A2C0D">
              <w:rPr>
                <w:rFonts w:ascii="Arial" w:hAnsi="Arial" w:cs="Arial"/>
                <w:strike/>
                <w:color w:val="000000"/>
                <w:sz w:val="14"/>
                <w:szCs w:val="14"/>
              </w:rPr>
              <w:t xml:space="preserve">  </w:t>
            </w:r>
            <w:r w:rsidRPr="001A2C0D">
              <w:rPr>
                <w:rFonts w:ascii="Arial" w:hAnsi="Arial" w:cs="Arial"/>
                <w:strike/>
                <w:color w:val="000000"/>
                <w:sz w:val="14"/>
                <w:szCs w:val="14"/>
              </w:rPr>
              <w:t>Se il certificato di iscrizione o la certificazione è disponibile elettronicamente, indicare:</w:t>
            </w:r>
          </w:p>
          <w:p w:rsidR="00A23B3E" w:rsidRPr="001A2C0D" w:rsidRDefault="00A23B3E">
            <w:pPr>
              <w:pStyle w:val="Text1"/>
              <w:spacing w:before="0" w:after="0"/>
              <w:ind w:left="284" w:hanging="284"/>
              <w:rPr>
                <w:rFonts w:ascii="Arial" w:hAnsi="Arial" w:cs="Arial"/>
                <w:strike/>
                <w:color w:val="000000"/>
                <w:sz w:val="14"/>
                <w:szCs w:val="14"/>
              </w:rPr>
            </w:pPr>
          </w:p>
          <w:p w:rsidR="00A23B3E" w:rsidRPr="001A2C0D" w:rsidRDefault="00A23B3E">
            <w:pPr>
              <w:pStyle w:val="Text1"/>
              <w:spacing w:before="0" w:after="0"/>
              <w:ind w:left="284" w:hanging="284"/>
              <w:rPr>
                <w:rFonts w:ascii="Arial" w:hAnsi="Arial" w:cs="Arial"/>
                <w:strike/>
                <w:color w:val="000000"/>
                <w:sz w:val="14"/>
                <w:szCs w:val="14"/>
              </w:rPr>
            </w:pPr>
          </w:p>
          <w:p w:rsidR="00A23B3E" w:rsidRPr="001A2C0D" w:rsidRDefault="00A23B3E">
            <w:pPr>
              <w:pStyle w:val="Text1"/>
              <w:spacing w:before="0" w:after="0"/>
              <w:ind w:left="284" w:hanging="284"/>
              <w:rPr>
                <w:rFonts w:ascii="Arial" w:hAnsi="Arial" w:cs="Arial"/>
                <w:strike/>
                <w:color w:val="000000"/>
                <w:sz w:val="14"/>
                <w:szCs w:val="14"/>
              </w:rPr>
            </w:pPr>
          </w:p>
          <w:p w:rsidR="00A23B3E" w:rsidRPr="001A2C0D" w:rsidRDefault="00A23B3E">
            <w:pPr>
              <w:pStyle w:val="Text1"/>
              <w:spacing w:before="0" w:after="0"/>
              <w:ind w:left="284" w:hanging="284"/>
              <w:rPr>
                <w:rFonts w:ascii="Arial" w:hAnsi="Arial" w:cs="Arial"/>
                <w:strike/>
                <w:color w:val="000000"/>
                <w:sz w:val="14"/>
                <w:szCs w:val="14"/>
              </w:rPr>
            </w:pPr>
          </w:p>
          <w:p w:rsidR="00A23B3E" w:rsidRPr="001A2C0D" w:rsidRDefault="00A23B3E" w:rsidP="001F35A9">
            <w:pPr>
              <w:pStyle w:val="Text1"/>
              <w:spacing w:before="0" w:after="0"/>
              <w:ind w:left="284" w:hanging="284"/>
              <w:jc w:val="both"/>
              <w:rPr>
                <w:rFonts w:ascii="Arial" w:hAnsi="Arial" w:cs="Arial"/>
                <w:strike/>
                <w:color w:val="000000"/>
                <w:sz w:val="14"/>
                <w:szCs w:val="14"/>
              </w:rPr>
            </w:pPr>
            <w:r w:rsidRPr="001A2C0D">
              <w:rPr>
                <w:rFonts w:ascii="Arial" w:hAnsi="Arial" w:cs="Arial"/>
                <w:strike/>
                <w:color w:val="000000"/>
                <w:sz w:val="14"/>
                <w:szCs w:val="14"/>
              </w:rPr>
              <w:lastRenderedPageBreak/>
              <w:t>c)</w:t>
            </w:r>
            <w:r w:rsidR="001A2C0D" w:rsidRPr="001A2C0D">
              <w:rPr>
                <w:rFonts w:ascii="Arial" w:hAnsi="Arial" w:cs="Arial"/>
                <w:strike/>
                <w:color w:val="000000"/>
                <w:sz w:val="14"/>
                <w:szCs w:val="14"/>
              </w:rPr>
              <w:t xml:space="preserve">  </w:t>
            </w:r>
            <w:r w:rsidRPr="001A2C0D">
              <w:rPr>
                <w:rFonts w:ascii="Arial" w:hAnsi="Arial" w:cs="Arial"/>
                <w:strike/>
                <w:color w:val="000000"/>
                <w:sz w:val="14"/>
                <w:szCs w:val="14"/>
              </w:rPr>
              <w:t>Indicare i riferimenti in base ai quali è stata ottenuta l'iscrizione o la certificazione e, se pertinente, la classificazione ricevuta nell'elenco ufficiale (</w:t>
            </w:r>
            <w:r w:rsidRPr="001A2C0D">
              <w:rPr>
                <w:rStyle w:val="Rimandonotaapidipagina"/>
                <w:rFonts w:ascii="Arial" w:hAnsi="Arial" w:cs="Arial"/>
                <w:strike/>
                <w:color w:val="000000"/>
                <w:sz w:val="14"/>
                <w:szCs w:val="14"/>
              </w:rPr>
              <w:footnoteReference w:id="10"/>
            </w:r>
            <w:r w:rsidRPr="001A2C0D">
              <w:rPr>
                <w:rFonts w:ascii="Arial" w:hAnsi="Arial" w:cs="Arial"/>
                <w:strike/>
                <w:color w:val="000000"/>
                <w:sz w:val="14"/>
                <w:szCs w:val="14"/>
              </w:rPr>
              <w:t>):</w:t>
            </w:r>
          </w:p>
          <w:p w:rsidR="00A23B3E" w:rsidRPr="001A2C0D" w:rsidRDefault="00A23B3E">
            <w:pPr>
              <w:pStyle w:val="Text1"/>
              <w:ind w:left="284" w:hanging="284"/>
              <w:rPr>
                <w:rFonts w:ascii="Arial" w:hAnsi="Arial" w:cs="Arial"/>
                <w:b/>
                <w:strike/>
                <w:color w:val="000000"/>
                <w:w w:val="0"/>
                <w:sz w:val="14"/>
                <w:szCs w:val="14"/>
              </w:rPr>
            </w:pPr>
            <w:r w:rsidRPr="001A2C0D">
              <w:rPr>
                <w:rFonts w:ascii="Arial" w:hAnsi="Arial" w:cs="Arial"/>
                <w:strike/>
                <w:color w:val="000000"/>
                <w:sz w:val="14"/>
                <w:szCs w:val="14"/>
              </w:rPr>
              <w:t>d)</w:t>
            </w:r>
            <w:r w:rsidR="001A2C0D" w:rsidRPr="001A2C0D">
              <w:rPr>
                <w:rFonts w:ascii="Arial" w:hAnsi="Arial" w:cs="Arial"/>
                <w:strike/>
                <w:color w:val="000000"/>
                <w:sz w:val="14"/>
                <w:szCs w:val="14"/>
              </w:rPr>
              <w:t xml:space="preserve">  </w:t>
            </w:r>
            <w:r w:rsidRPr="001A2C0D">
              <w:rPr>
                <w:rFonts w:ascii="Arial" w:hAnsi="Arial" w:cs="Arial"/>
                <w:strike/>
                <w:color w:val="000000"/>
                <w:sz w:val="14"/>
                <w:szCs w:val="14"/>
              </w:rPr>
              <w:t>L'iscrizione o la certificazione comprende tutti i criteri di selezione richiesti?</w:t>
            </w:r>
          </w:p>
          <w:p w:rsidR="00A23B3E" w:rsidRPr="001A2C0D" w:rsidRDefault="00A23B3E">
            <w:pPr>
              <w:pStyle w:val="Text1"/>
              <w:ind w:left="0"/>
              <w:rPr>
                <w:rFonts w:ascii="Arial" w:hAnsi="Arial" w:cs="Arial"/>
                <w:b/>
                <w:strike/>
                <w:color w:val="000000"/>
                <w:w w:val="0"/>
                <w:sz w:val="14"/>
                <w:szCs w:val="14"/>
              </w:rPr>
            </w:pPr>
            <w:r w:rsidRPr="001A2C0D">
              <w:rPr>
                <w:rFonts w:ascii="Arial" w:hAnsi="Arial" w:cs="Arial"/>
                <w:b/>
                <w:strike/>
                <w:color w:val="000000"/>
                <w:w w:val="0"/>
                <w:sz w:val="14"/>
                <w:szCs w:val="14"/>
              </w:rPr>
              <w:t>In caso di risposta negativa alla lettera d):</w:t>
            </w:r>
          </w:p>
          <w:p w:rsidR="00A23B3E" w:rsidRPr="001A2C0D" w:rsidRDefault="00A23B3E">
            <w:pPr>
              <w:pStyle w:val="Text1"/>
              <w:ind w:left="0"/>
              <w:rPr>
                <w:rFonts w:ascii="Arial" w:hAnsi="Arial" w:cs="Arial"/>
                <w:b/>
                <w:i/>
                <w:strike/>
                <w:color w:val="000000"/>
                <w:sz w:val="14"/>
                <w:szCs w:val="14"/>
              </w:rPr>
            </w:pPr>
            <w:r w:rsidRPr="001A2C0D">
              <w:rPr>
                <w:rFonts w:ascii="Arial" w:hAnsi="Arial" w:cs="Arial"/>
                <w:b/>
                <w:strike/>
                <w:color w:val="000000"/>
                <w:w w:val="0"/>
                <w:sz w:val="14"/>
                <w:szCs w:val="14"/>
              </w:rPr>
              <w:t>Inserire inoltre tutte le informazioni mancanti nella parte IV, sezione A, B, C, o D secondo il caso</w:t>
            </w:r>
            <w:r w:rsidRPr="001A2C0D">
              <w:rPr>
                <w:rFonts w:ascii="Arial" w:hAnsi="Arial" w:cs="Arial"/>
                <w:strike/>
                <w:color w:val="000000"/>
                <w:sz w:val="14"/>
                <w:szCs w:val="14"/>
              </w:rPr>
              <w:t xml:space="preserve"> </w:t>
            </w:r>
          </w:p>
          <w:p w:rsidR="00A23B3E" w:rsidRPr="001A2C0D" w:rsidRDefault="00A23B3E">
            <w:pPr>
              <w:pStyle w:val="Text1"/>
              <w:ind w:left="0"/>
              <w:rPr>
                <w:rFonts w:ascii="Arial" w:hAnsi="Arial" w:cs="Arial"/>
                <w:strike/>
                <w:color w:val="000000"/>
                <w:sz w:val="14"/>
                <w:szCs w:val="14"/>
              </w:rPr>
            </w:pPr>
            <w:r w:rsidRPr="001A2C0D">
              <w:rPr>
                <w:rFonts w:ascii="Arial" w:hAnsi="Arial" w:cs="Arial"/>
                <w:b/>
                <w:i/>
                <w:strike/>
                <w:color w:val="000000"/>
                <w:sz w:val="14"/>
                <w:szCs w:val="14"/>
              </w:rPr>
              <w:t>SOLO se richiesto dal pertinente avviso o bando o dai documenti di gara:</w:t>
            </w:r>
          </w:p>
          <w:p w:rsidR="00A23B3E" w:rsidRPr="001A2C0D" w:rsidRDefault="00A23B3E" w:rsidP="003E7810">
            <w:pPr>
              <w:pStyle w:val="Text1"/>
              <w:tabs>
                <w:tab w:val="left" w:pos="284"/>
              </w:tabs>
              <w:ind w:left="284" w:hanging="284"/>
              <w:rPr>
                <w:rFonts w:ascii="Arial" w:hAnsi="Arial" w:cs="Arial"/>
                <w:strike/>
                <w:color w:val="000000"/>
                <w:sz w:val="14"/>
                <w:szCs w:val="14"/>
              </w:rPr>
            </w:pPr>
            <w:r w:rsidRPr="001A2C0D">
              <w:rPr>
                <w:rFonts w:ascii="Arial" w:hAnsi="Arial" w:cs="Arial"/>
                <w:strike/>
                <w:color w:val="000000"/>
                <w:sz w:val="14"/>
                <w:szCs w:val="14"/>
              </w:rPr>
              <w:t>e)</w:t>
            </w:r>
            <w:r w:rsidR="001A2C0D" w:rsidRPr="001A2C0D">
              <w:rPr>
                <w:rFonts w:ascii="Arial" w:hAnsi="Arial" w:cs="Arial"/>
                <w:strike/>
                <w:color w:val="000000"/>
                <w:sz w:val="14"/>
                <w:szCs w:val="14"/>
              </w:rPr>
              <w:t xml:space="preserve"> </w:t>
            </w:r>
            <w:r w:rsidRPr="001A2C0D">
              <w:rPr>
                <w:rFonts w:ascii="Arial" w:hAnsi="Arial" w:cs="Arial"/>
                <w:strike/>
                <w:color w:val="000000"/>
                <w:sz w:val="14"/>
                <w:szCs w:val="14"/>
              </w:rPr>
              <w:t xml:space="preserve">L'operatore economico potrà fornire un </w:t>
            </w:r>
            <w:r w:rsidRPr="001A2C0D">
              <w:rPr>
                <w:rFonts w:ascii="Arial" w:hAnsi="Arial" w:cs="Arial"/>
                <w:b/>
                <w:strike/>
                <w:color w:val="000000"/>
                <w:sz w:val="14"/>
                <w:szCs w:val="14"/>
              </w:rPr>
              <w:t>certificato</w:t>
            </w:r>
            <w:r w:rsidRPr="001A2C0D">
              <w:rPr>
                <w:rFonts w:ascii="Arial" w:hAnsi="Arial" w:cs="Arial"/>
                <w:strike/>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1A2C0D">
              <w:rPr>
                <w:rFonts w:ascii="Arial" w:hAnsi="Arial" w:cs="Arial"/>
                <w:strike/>
                <w:color w:val="000000"/>
                <w:sz w:val="14"/>
                <w:szCs w:val="14"/>
              </w:rPr>
              <w:br/>
            </w:r>
          </w:p>
          <w:p w:rsidR="00A23B3E" w:rsidRPr="001A2C0D" w:rsidRDefault="001A2C0D">
            <w:pPr>
              <w:pStyle w:val="Text1"/>
              <w:ind w:left="0" w:hanging="284"/>
              <w:rPr>
                <w:strike/>
                <w:color w:val="000000"/>
              </w:rPr>
            </w:pPr>
            <w:r w:rsidRPr="001A2C0D">
              <w:rPr>
                <w:rFonts w:ascii="Arial" w:hAnsi="Arial" w:cs="Arial"/>
                <w:strike/>
                <w:color w:val="000000"/>
                <w:sz w:val="14"/>
                <w:szCs w:val="14"/>
              </w:rPr>
              <w:t xml:space="preserve">   </w:t>
            </w:r>
            <w:r w:rsidR="00A23B3E" w:rsidRPr="001A2C0D">
              <w:rPr>
                <w:rFonts w:ascii="Arial" w:hAnsi="Arial" w:cs="Arial"/>
                <w:strike/>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Pr="001A2C0D" w:rsidRDefault="001F35A9">
            <w:pPr>
              <w:pStyle w:val="Text1"/>
              <w:ind w:left="0"/>
              <w:rPr>
                <w:rFonts w:ascii="Arial" w:hAnsi="Arial" w:cs="Arial"/>
                <w:strike/>
                <w:sz w:val="15"/>
                <w:szCs w:val="15"/>
              </w:rPr>
            </w:pPr>
          </w:p>
          <w:p w:rsidR="001F35A9" w:rsidRPr="001A2C0D" w:rsidRDefault="001F35A9">
            <w:pPr>
              <w:pStyle w:val="Text1"/>
              <w:ind w:left="0"/>
              <w:rPr>
                <w:rFonts w:ascii="Arial" w:hAnsi="Arial" w:cs="Arial"/>
                <w:strike/>
                <w:sz w:val="15"/>
                <w:szCs w:val="15"/>
              </w:rPr>
            </w:pPr>
          </w:p>
          <w:p w:rsidR="00A23B3E" w:rsidRPr="001A2C0D" w:rsidRDefault="00A23B3E">
            <w:pPr>
              <w:pStyle w:val="Text1"/>
              <w:ind w:left="0"/>
              <w:rPr>
                <w:rFonts w:ascii="Arial" w:hAnsi="Arial" w:cs="Arial"/>
                <w:strike/>
                <w:sz w:val="15"/>
                <w:szCs w:val="15"/>
              </w:rPr>
            </w:pPr>
            <w:r w:rsidRPr="001A2C0D">
              <w:rPr>
                <w:rFonts w:ascii="Arial" w:hAnsi="Arial" w:cs="Arial"/>
                <w:strike/>
                <w:sz w:val="15"/>
                <w:szCs w:val="15"/>
              </w:rPr>
              <w:t>[ ] Sì [ ] No [ ] Non applicabile</w:t>
            </w:r>
          </w:p>
          <w:p w:rsidR="00A23B3E" w:rsidRPr="001A2C0D" w:rsidRDefault="00A23B3E">
            <w:pPr>
              <w:pStyle w:val="Text1"/>
              <w:ind w:left="0"/>
              <w:rPr>
                <w:rFonts w:ascii="Arial" w:hAnsi="Arial" w:cs="Arial"/>
                <w:strike/>
                <w:sz w:val="15"/>
                <w:szCs w:val="15"/>
              </w:rPr>
            </w:pPr>
          </w:p>
          <w:p w:rsidR="00A23B3E" w:rsidRPr="001A2C0D" w:rsidRDefault="00A23B3E">
            <w:pPr>
              <w:pStyle w:val="Text1"/>
              <w:ind w:left="0"/>
              <w:rPr>
                <w:rFonts w:ascii="Arial" w:hAnsi="Arial" w:cs="Arial"/>
                <w:strike/>
                <w:sz w:val="15"/>
                <w:szCs w:val="15"/>
              </w:rPr>
            </w:pPr>
          </w:p>
          <w:p w:rsidR="00A23B3E" w:rsidRPr="001A2C0D" w:rsidRDefault="00A23B3E">
            <w:pPr>
              <w:pStyle w:val="Text1"/>
              <w:numPr>
                <w:ilvl w:val="0"/>
                <w:numId w:val="5"/>
              </w:numPr>
              <w:spacing w:before="0" w:after="0"/>
              <w:ind w:left="318" w:hanging="318"/>
              <w:rPr>
                <w:rFonts w:ascii="Arial" w:hAnsi="Arial" w:cs="Arial"/>
                <w:strike/>
                <w:color w:val="000000"/>
                <w:sz w:val="14"/>
                <w:szCs w:val="14"/>
              </w:rPr>
            </w:pPr>
            <w:r w:rsidRPr="001A2C0D">
              <w:rPr>
                <w:rFonts w:ascii="Arial" w:hAnsi="Arial" w:cs="Arial"/>
                <w:strike/>
                <w:color w:val="000000"/>
                <w:sz w:val="14"/>
                <w:szCs w:val="14"/>
              </w:rPr>
              <w:t>[………….…]</w:t>
            </w:r>
            <w:r w:rsidRPr="001A2C0D">
              <w:rPr>
                <w:rFonts w:ascii="Arial" w:hAnsi="Arial" w:cs="Arial"/>
                <w:strike/>
                <w:color w:val="000000"/>
                <w:sz w:val="14"/>
                <w:szCs w:val="14"/>
              </w:rPr>
              <w:br/>
            </w:r>
          </w:p>
          <w:p w:rsidR="001F35A9" w:rsidRPr="001A2C0D" w:rsidRDefault="001F35A9" w:rsidP="001F35A9">
            <w:pPr>
              <w:pStyle w:val="Text1"/>
              <w:spacing w:before="0" w:after="0"/>
              <w:ind w:left="0"/>
              <w:rPr>
                <w:rFonts w:ascii="Arial" w:hAnsi="Arial" w:cs="Arial"/>
                <w:strike/>
                <w:color w:val="000000"/>
                <w:sz w:val="14"/>
                <w:szCs w:val="14"/>
              </w:rPr>
            </w:pPr>
          </w:p>
          <w:p w:rsidR="001F35A9" w:rsidRPr="001A2C0D" w:rsidRDefault="001F35A9" w:rsidP="001F35A9">
            <w:pPr>
              <w:pStyle w:val="Text1"/>
              <w:spacing w:before="0" w:after="0"/>
              <w:ind w:left="0"/>
              <w:rPr>
                <w:rFonts w:ascii="Arial" w:hAnsi="Arial" w:cs="Arial"/>
                <w:strike/>
                <w:color w:val="000000"/>
                <w:sz w:val="14"/>
                <w:szCs w:val="14"/>
              </w:rPr>
            </w:pPr>
          </w:p>
          <w:p w:rsidR="00A23B3E" w:rsidRPr="001A2C0D" w:rsidRDefault="00A23B3E">
            <w:pPr>
              <w:pStyle w:val="Text1"/>
              <w:spacing w:before="0"/>
              <w:ind w:left="318" w:hanging="318"/>
              <w:rPr>
                <w:rFonts w:ascii="Arial" w:hAnsi="Arial" w:cs="Arial"/>
                <w:strike/>
                <w:color w:val="000000"/>
                <w:sz w:val="14"/>
                <w:szCs w:val="14"/>
              </w:rPr>
            </w:pPr>
            <w:r w:rsidRPr="001A2C0D">
              <w:rPr>
                <w:rFonts w:ascii="Arial" w:hAnsi="Arial" w:cs="Arial"/>
                <w:strike/>
                <w:color w:val="000000"/>
                <w:sz w:val="14"/>
                <w:szCs w:val="14"/>
              </w:rPr>
              <w:t>b)</w:t>
            </w:r>
            <w:r w:rsidR="001A2C0D" w:rsidRPr="001A2C0D">
              <w:rPr>
                <w:rFonts w:ascii="Arial" w:hAnsi="Arial" w:cs="Arial"/>
                <w:strike/>
                <w:color w:val="000000"/>
                <w:sz w:val="14"/>
                <w:szCs w:val="14"/>
              </w:rPr>
              <w:t xml:space="preserve">  </w:t>
            </w:r>
            <w:r w:rsidRPr="001A2C0D">
              <w:rPr>
                <w:rFonts w:ascii="Arial" w:hAnsi="Arial" w:cs="Arial"/>
                <w:strike/>
                <w:color w:val="000000"/>
                <w:sz w:val="14"/>
                <w:szCs w:val="14"/>
              </w:rPr>
              <w:t>(indirizzo web, autorità o organismo di emanazione,</w:t>
            </w:r>
            <w:r w:rsidR="001A2C0D" w:rsidRPr="001A2C0D">
              <w:rPr>
                <w:rFonts w:ascii="Arial" w:hAnsi="Arial" w:cs="Arial"/>
                <w:strike/>
                <w:color w:val="000000"/>
                <w:sz w:val="14"/>
                <w:szCs w:val="14"/>
              </w:rPr>
              <w:t xml:space="preserve"> </w:t>
            </w:r>
            <w:r w:rsidRPr="001A2C0D">
              <w:rPr>
                <w:rFonts w:ascii="Arial" w:hAnsi="Arial" w:cs="Arial"/>
                <w:strike/>
                <w:color w:val="000000"/>
                <w:sz w:val="14"/>
                <w:szCs w:val="14"/>
              </w:rPr>
              <w:t>riferimento preciso della documentazione):</w:t>
            </w:r>
          </w:p>
          <w:p w:rsidR="00A23B3E" w:rsidRPr="001A2C0D" w:rsidRDefault="001A2C0D">
            <w:pPr>
              <w:pStyle w:val="Text1"/>
              <w:spacing w:before="0"/>
              <w:ind w:left="0"/>
              <w:rPr>
                <w:rFonts w:ascii="Arial" w:hAnsi="Arial" w:cs="Arial"/>
                <w:strike/>
                <w:color w:val="000000"/>
                <w:sz w:val="14"/>
                <w:szCs w:val="14"/>
                <w:highlight w:val="yellow"/>
              </w:rPr>
            </w:pPr>
            <w:r w:rsidRPr="001A2C0D">
              <w:rPr>
                <w:rFonts w:ascii="Arial" w:hAnsi="Arial" w:cs="Arial"/>
                <w:strike/>
                <w:color w:val="000000"/>
                <w:sz w:val="14"/>
                <w:szCs w:val="14"/>
              </w:rPr>
              <w:t xml:space="preserve">    </w:t>
            </w:r>
            <w:r w:rsidR="00A23B3E" w:rsidRPr="001A2C0D">
              <w:rPr>
                <w:rFonts w:ascii="Arial" w:hAnsi="Arial" w:cs="Arial"/>
                <w:strike/>
                <w:color w:val="000000"/>
                <w:sz w:val="14"/>
                <w:szCs w:val="14"/>
              </w:rPr>
              <w:t>[………..…][…………][……….…][……….…]</w:t>
            </w:r>
          </w:p>
          <w:p w:rsidR="001F35A9" w:rsidRPr="001A2C0D" w:rsidRDefault="001F35A9">
            <w:pPr>
              <w:pStyle w:val="Text1"/>
              <w:ind w:left="0"/>
              <w:rPr>
                <w:rFonts w:ascii="Arial" w:hAnsi="Arial" w:cs="Arial"/>
                <w:strike/>
                <w:color w:val="000000"/>
                <w:sz w:val="14"/>
                <w:szCs w:val="14"/>
              </w:rPr>
            </w:pPr>
          </w:p>
          <w:p w:rsidR="00A23B3E" w:rsidRPr="001A2C0D" w:rsidRDefault="00A23B3E">
            <w:pPr>
              <w:pStyle w:val="Text1"/>
              <w:ind w:left="0"/>
              <w:rPr>
                <w:rFonts w:ascii="Arial" w:hAnsi="Arial" w:cs="Arial"/>
                <w:strike/>
                <w:color w:val="FF0000"/>
                <w:sz w:val="14"/>
                <w:szCs w:val="14"/>
                <w:highlight w:val="yellow"/>
              </w:rPr>
            </w:pPr>
            <w:r w:rsidRPr="001A2C0D">
              <w:rPr>
                <w:rFonts w:ascii="Arial" w:hAnsi="Arial" w:cs="Arial"/>
                <w:strike/>
                <w:color w:val="000000"/>
                <w:sz w:val="14"/>
                <w:szCs w:val="14"/>
              </w:rPr>
              <w:lastRenderedPageBreak/>
              <w:t>c) […………..…]</w:t>
            </w:r>
            <w:r w:rsidRPr="001A2C0D">
              <w:rPr>
                <w:rFonts w:ascii="Arial" w:hAnsi="Arial" w:cs="Arial"/>
                <w:strike/>
                <w:color w:val="000000"/>
                <w:sz w:val="14"/>
                <w:szCs w:val="14"/>
              </w:rPr>
              <w:br/>
            </w:r>
            <w:r w:rsidRPr="001A2C0D">
              <w:rPr>
                <w:rFonts w:ascii="Arial" w:hAnsi="Arial" w:cs="Arial"/>
                <w:strike/>
                <w:color w:val="000000"/>
                <w:sz w:val="14"/>
                <w:szCs w:val="14"/>
              </w:rPr>
              <w:br/>
              <w:t>d) [ ] Sì [ ] No</w:t>
            </w:r>
          </w:p>
          <w:p w:rsidR="00A23B3E" w:rsidRPr="001A2C0D" w:rsidRDefault="00A23B3E">
            <w:pPr>
              <w:pStyle w:val="Text1"/>
              <w:ind w:left="0"/>
              <w:rPr>
                <w:rFonts w:ascii="Arial" w:hAnsi="Arial" w:cs="Arial"/>
                <w:strike/>
                <w:color w:val="FF0000"/>
                <w:sz w:val="14"/>
                <w:szCs w:val="14"/>
                <w:highlight w:val="yellow"/>
              </w:rPr>
            </w:pPr>
          </w:p>
          <w:p w:rsidR="00A23B3E" w:rsidRPr="001A2C0D" w:rsidRDefault="00A23B3E">
            <w:pPr>
              <w:pStyle w:val="Text1"/>
              <w:ind w:left="0"/>
              <w:rPr>
                <w:rFonts w:ascii="Arial" w:hAnsi="Arial" w:cs="Arial"/>
                <w:strike/>
                <w:color w:val="FF0000"/>
                <w:sz w:val="14"/>
                <w:szCs w:val="14"/>
                <w:highlight w:val="yellow"/>
              </w:rPr>
            </w:pPr>
          </w:p>
          <w:p w:rsidR="00A23B3E" w:rsidRPr="001A2C0D" w:rsidRDefault="00A23B3E">
            <w:pPr>
              <w:pStyle w:val="Text1"/>
              <w:ind w:left="0"/>
              <w:rPr>
                <w:rFonts w:ascii="Arial" w:hAnsi="Arial" w:cs="Arial"/>
                <w:strike/>
                <w:sz w:val="14"/>
                <w:szCs w:val="14"/>
              </w:rPr>
            </w:pPr>
          </w:p>
          <w:p w:rsidR="00A23B3E" w:rsidRPr="001A2C0D" w:rsidRDefault="00A23B3E">
            <w:pPr>
              <w:pStyle w:val="Text1"/>
              <w:ind w:left="0"/>
              <w:rPr>
                <w:rFonts w:ascii="Arial" w:hAnsi="Arial" w:cs="Arial"/>
                <w:strike/>
                <w:sz w:val="14"/>
                <w:szCs w:val="14"/>
              </w:rPr>
            </w:pPr>
          </w:p>
          <w:p w:rsidR="001F35A9" w:rsidRPr="001A2C0D" w:rsidRDefault="001F35A9">
            <w:pPr>
              <w:pStyle w:val="Text1"/>
              <w:ind w:left="0"/>
              <w:rPr>
                <w:rFonts w:ascii="Arial" w:hAnsi="Arial" w:cs="Arial"/>
                <w:strike/>
                <w:sz w:val="14"/>
                <w:szCs w:val="14"/>
              </w:rPr>
            </w:pPr>
          </w:p>
          <w:p w:rsidR="00A23B3E" w:rsidRPr="001A2C0D" w:rsidRDefault="00A23B3E">
            <w:pPr>
              <w:pStyle w:val="Text1"/>
              <w:ind w:left="0"/>
              <w:rPr>
                <w:rFonts w:ascii="Arial" w:hAnsi="Arial" w:cs="Arial"/>
                <w:strike/>
                <w:sz w:val="14"/>
                <w:szCs w:val="14"/>
              </w:rPr>
            </w:pPr>
            <w:r w:rsidRPr="001A2C0D">
              <w:rPr>
                <w:rFonts w:ascii="Arial" w:hAnsi="Arial" w:cs="Arial"/>
                <w:strike/>
                <w:sz w:val="14"/>
                <w:szCs w:val="14"/>
              </w:rPr>
              <w:t>e) [ ] Sì [ ] No</w:t>
            </w:r>
            <w:r w:rsidRPr="001A2C0D">
              <w:rPr>
                <w:rFonts w:ascii="Arial" w:hAnsi="Arial" w:cs="Arial"/>
                <w:strike/>
                <w:sz w:val="14"/>
                <w:szCs w:val="14"/>
              </w:rPr>
              <w:br/>
            </w:r>
            <w:r w:rsidRPr="001A2C0D">
              <w:rPr>
                <w:rFonts w:ascii="Arial" w:hAnsi="Arial" w:cs="Arial"/>
                <w:strike/>
                <w:sz w:val="14"/>
                <w:szCs w:val="14"/>
              </w:rPr>
              <w:br/>
            </w:r>
            <w:r w:rsidRPr="001A2C0D">
              <w:rPr>
                <w:rFonts w:ascii="Arial" w:hAnsi="Arial" w:cs="Arial"/>
                <w:strike/>
                <w:sz w:val="14"/>
                <w:szCs w:val="14"/>
              </w:rPr>
              <w:br/>
              <w:t xml:space="preserve">(indirizzo web, autorità o organismo di emanazione, riferimento preciso della documentazione) </w:t>
            </w:r>
          </w:p>
          <w:p w:rsidR="00A23B3E" w:rsidRPr="001A2C0D" w:rsidRDefault="00A23B3E" w:rsidP="005309A4">
            <w:pPr>
              <w:pStyle w:val="Text1"/>
              <w:spacing w:before="0"/>
              <w:ind w:left="0"/>
              <w:rPr>
                <w:strike/>
              </w:rPr>
            </w:pPr>
            <w:r w:rsidRPr="001A2C0D">
              <w:rPr>
                <w:rFonts w:ascii="Arial" w:hAnsi="Arial" w:cs="Arial"/>
                <w:strike/>
                <w:sz w:val="14"/>
                <w:szCs w:val="14"/>
              </w:rPr>
              <w:t>[………..…][…………][……….…][……….…]</w:t>
            </w:r>
          </w:p>
        </w:tc>
      </w:tr>
      <w:tr w:rsidR="00A23B3E" w:rsidRPr="00D9616D"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rsidP="00FB3543">
            <w:pPr>
              <w:pStyle w:val="Text1"/>
              <w:ind w:left="0"/>
              <w:jc w:val="both"/>
              <w:rPr>
                <w:rFonts w:ascii="Arial" w:eastAsia="Times New Roman" w:hAnsi="Arial" w:cs="Arial"/>
                <w:bCs/>
                <w:strike/>
                <w:color w:val="000000"/>
                <w:sz w:val="14"/>
                <w:szCs w:val="14"/>
              </w:rPr>
            </w:pPr>
            <w:r w:rsidRPr="00D9616D">
              <w:rPr>
                <w:rFonts w:ascii="Arial" w:hAnsi="Arial" w:cs="Arial"/>
                <w:strike/>
                <w:color w:val="000000"/>
                <w:sz w:val="14"/>
                <w:szCs w:val="14"/>
              </w:rPr>
              <w:lastRenderedPageBreak/>
              <w:t xml:space="preserve">Se pertinente: l'operatore economico, </w:t>
            </w:r>
            <w:r w:rsidRPr="00D9616D">
              <w:rPr>
                <w:rFonts w:ascii="Arial" w:eastAsia="Times New Roman" w:hAnsi="Arial" w:cs="Arial"/>
                <w:bCs/>
                <w:strike/>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D9616D" w:rsidRDefault="00A23B3E">
            <w:pPr>
              <w:pStyle w:val="Text1"/>
              <w:ind w:left="0"/>
              <w:rPr>
                <w:rFonts w:ascii="Arial" w:eastAsia="Times New Roman" w:hAnsi="Arial" w:cs="Arial"/>
                <w:bCs/>
                <w:strike/>
                <w:color w:val="000000"/>
                <w:sz w:val="14"/>
                <w:szCs w:val="14"/>
              </w:rPr>
            </w:pPr>
            <w:r w:rsidRPr="00D9616D">
              <w:rPr>
                <w:rFonts w:ascii="Arial" w:eastAsia="Times New Roman" w:hAnsi="Arial" w:cs="Arial"/>
                <w:bCs/>
                <w:strike/>
                <w:color w:val="000000"/>
                <w:sz w:val="14"/>
                <w:szCs w:val="14"/>
              </w:rPr>
              <w:t>ovvero,</w:t>
            </w:r>
          </w:p>
          <w:p w:rsidR="00A23B3E" w:rsidRPr="00D9616D" w:rsidRDefault="00A23B3E" w:rsidP="00FB3543">
            <w:pPr>
              <w:pStyle w:val="Text1"/>
              <w:ind w:left="0"/>
              <w:jc w:val="both"/>
              <w:rPr>
                <w:rFonts w:ascii="Arial" w:hAnsi="Arial" w:cs="Arial"/>
                <w:b/>
                <w:strike/>
                <w:color w:val="000000"/>
                <w:sz w:val="14"/>
                <w:szCs w:val="14"/>
              </w:rPr>
            </w:pPr>
            <w:r w:rsidRPr="00D9616D">
              <w:rPr>
                <w:rFonts w:ascii="Arial" w:eastAsia="Times New Roman" w:hAnsi="Arial" w:cs="Arial"/>
                <w:bCs/>
                <w:strike/>
                <w:color w:val="000000"/>
                <w:sz w:val="14"/>
                <w:szCs w:val="14"/>
              </w:rPr>
              <w:t>è in possesso di attestazione rilasciata</w:t>
            </w:r>
            <w:r w:rsidR="001A2C0D">
              <w:rPr>
                <w:rFonts w:ascii="Arial" w:eastAsia="Times New Roman" w:hAnsi="Arial" w:cs="Arial"/>
                <w:bCs/>
                <w:strike/>
                <w:color w:val="000000"/>
                <w:sz w:val="14"/>
                <w:szCs w:val="14"/>
              </w:rPr>
              <w:t xml:space="preserve"> </w:t>
            </w:r>
            <w:r w:rsidRPr="00D9616D">
              <w:rPr>
                <w:rFonts w:ascii="Arial" w:eastAsia="Times New Roman" w:hAnsi="Arial" w:cs="Arial"/>
                <w:bCs/>
                <w:strike/>
                <w:color w:val="000000"/>
                <w:sz w:val="14"/>
                <w:szCs w:val="14"/>
              </w:rPr>
              <w:t>nell’ambito dei Sistemi di qualificazione di cui all’articolo 134 del Codice, previsti per i settori speciali</w:t>
            </w:r>
          </w:p>
          <w:p w:rsidR="00A23B3E" w:rsidRPr="00D9616D" w:rsidRDefault="00A23B3E" w:rsidP="00AA5F93">
            <w:pPr>
              <w:pStyle w:val="Text1"/>
              <w:spacing w:after="0"/>
              <w:ind w:left="0"/>
              <w:rPr>
                <w:rFonts w:ascii="Arial" w:hAnsi="Arial" w:cs="Arial"/>
                <w:strike/>
                <w:color w:val="000000"/>
                <w:sz w:val="14"/>
                <w:szCs w:val="14"/>
              </w:rPr>
            </w:pPr>
            <w:r w:rsidRPr="00D9616D">
              <w:rPr>
                <w:rFonts w:ascii="Arial" w:hAnsi="Arial" w:cs="Arial"/>
                <w:b/>
                <w:strike/>
                <w:color w:val="000000"/>
                <w:sz w:val="14"/>
                <w:szCs w:val="14"/>
              </w:rPr>
              <w:t>In caso affermativo</w:t>
            </w:r>
            <w:r w:rsidR="00AA5F93" w:rsidRPr="00D9616D">
              <w:rPr>
                <w:rFonts w:ascii="Arial" w:hAnsi="Arial" w:cs="Arial"/>
                <w:strike/>
                <w:color w:val="000000"/>
                <w:sz w:val="14"/>
                <w:szCs w:val="14"/>
              </w:rPr>
              <w:t>:</w:t>
            </w:r>
          </w:p>
          <w:p w:rsidR="00A23B3E" w:rsidRPr="00D9616D" w:rsidRDefault="00A23B3E">
            <w:pPr>
              <w:pStyle w:val="Text1"/>
              <w:spacing w:before="0" w:after="0"/>
              <w:ind w:left="0"/>
              <w:rPr>
                <w:rFonts w:ascii="Arial" w:hAnsi="Arial" w:cs="Arial"/>
                <w:strike/>
                <w:color w:val="000000"/>
                <w:sz w:val="14"/>
                <w:szCs w:val="14"/>
              </w:rPr>
            </w:pPr>
          </w:p>
          <w:p w:rsidR="00A23B3E" w:rsidRPr="00D9616D" w:rsidRDefault="00A23B3E" w:rsidP="00FB3543">
            <w:pPr>
              <w:pStyle w:val="Text1"/>
              <w:numPr>
                <w:ilvl w:val="0"/>
                <w:numId w:val="13"/>
              </w:numPr>
              <w:spacing w:before="0" w:after="0"/>
              <w:ind w:left="284" w:hanging="284"/>
              <w:jc w:val="both"/>
              <w:rPr>
                <w:rFonts w:ascii="Arial" w:hAnsi="Arial" w:cs="Arial"/>
                <w:i/>
                <w:strike/>
                <w:color w:val="000000"/>
                <w:sz w:val="14"/>
                <w:szCs w:val="14"/>
              </w:rPr>
            </w:pPr>
            <w:r w:rsidRPr="00D9616D">
              <w:rPr>
                <w:rFonts w:ascii="Arial" w:hAnsi="Arial" w:cs="Arial"/>
                <w:strike/>
                <w:color w:val="000000"/>
                <w:sz w:val="14"/>
                <w:szCs w:val="14"/>
              </w:rPr>
              <w:t xml:space="preserve">Indicare gli estremi dell’attestazione (denominazione dell’Organismo di attestazione ovvero Sistema di qualificazione, numero e data dell’attestazione) </w:t>
            </w:r>
          </w:p>
          <w:p w:rsidR="00A23B3E" w:rsidRPr="00D9616D" w:rsidRDefault="00A23B3E">
            <w:pPr>
              <w:pStyle w:val="Text1"/>
              <w:spacing w:before="0" w:after="0"/>
              <w:ind w:left="720"/>
              <w:rPr>
                <w:rFonts w:ascii="Arial" w:hAnsi="Arial" w:cs="Arial"/>
                <w:i/>
                <w:strike/>
                <w:color w:val="000000"/>
                <w:sz w:val="14"/>
                <w:szCs w:val="14"/>
              </w:rPr>
            </w:pPr>
          </w:p>
          <w:p w:rsidR="00A23B3E" w:rsidRPr="00D9616D" w:rsidRDefault="00A23B3E" w:rsidP="00FB3543">
            <w:pPr>
              <w:pStyle w:val="Text1"/>
              <w:spacing w:before="0" w:after="0"/>
              <w:ind w:left="284" w:hanging="284"/>
              <w:jc w:val="both"/>
              <w:rPr>
                <w:rFonts w:ascii="Arial" w:hAnsi="Arial" w:cs="Arial"/>
                <w:strike/>
                <w:color w:val="000000"/>
                <w:sz w:val="14"/>
                <w:szCs w:val="14"/>
              </w:rPr>
            </w:pPr>
            <w:r w:rsidRPr="00D9616D">
              <w:rPr>
                <w:rFonts w:ascii="Arial" w:hAnsi="Arial" w:cs="Arial"/>
                <w:strike/>
                <w:color w:val="000000"/>
                <w:sz w:val="14"/>
                <w:szCs w:val="14"/>
              </w:rPr>
              <w:t>b)</w:t>
            </w:r>
            <w:r w:rsidR="001A2C0D">
              <w:rPr>
                <w:rFonts w:ascii="Arial" w:hAnsi="Arial" w:cs="Arial"/>
                <w:strike/>
                <w:color w:val="000000"/>
                <w:sz w:val="14"/>
                <w:szCs w:val="14"/>
              </w:rPr>
              <w:t xml:space="preserve">  </w:t>
            </w:r>
            <w:r w:rsidRPr="00D9616D">
              <w:rPr>
                <w:rFonts w:ascii="Arial" w:hAnsi="Arial" w:cs="Arial"/>
                <w:strike/>
                <w:color w:val="000000"/>
                <w:sz w:val="14"/>
                <w:szCs w:val="14"/>
              </w:rPr>
              <w:t>Se l’attestazione di qualificazione è disponibile elettronicamente, indicare:</w:t>
            </w:r>
          </w:p>
          <w:p w:rsidR="00A23B3E" w:rsidRPr="00D9616D" w:rsidRDefault="00A23B3E">
            <w:pPr>
              <w:pStyle w:val="Text1"/>
              <w:spacing w:before="0" w:after="0"/>
              <w:ind w:left="284" w:hanging="284"/>
              <w:rPr>
                <w:rFonts w:ascii="Arial" w:hAnsi="Arial" w:cs="Arial"/>
                <w:strike/>
                <w:color w:val="000000"/>
                <w:sz w:val="14"/>
                <w:szCs w:val="14"/>
              </w:rPr>
            </w:pPr>
          </w:p>
          <w:p w:rsidR="001F35A9" w:rsidRPr="00D9616D" w:rsidRDefault="001F35A9">
            <w:pPr>
              <w:pStyle w:val="Text1"/>
              <w:spacing w:before="0" w:after="0"/>
              <w:ind w:left="284" w:hanging="284"/>
              <w:rPr>
                <w:rFonts w:ascii="Arial" w:hAnsi="Arial" w:cs="Arial"/>
                <w:strike/>
                <w:color w:val="000000"/>
                <w:sz w:val="14"/>
                <w:szCs w:val="14"/>
              </w:rPr>
            </w:pPr>
          </w:p>
          <w:p w:rsidR="001F35A9" w:rsidRPr="00D9616D" w:rsidRDefault="001F35A9">
            <w:pPr>
              <w:pStyle w:val="Text1"/>
              <w:spacing w:before="0" w:after="0"/>
              <w:ind w:left="284" w:hanging="284"/>
              <w:rPr>
                <w:rFonts w:ascii="Arial" w:hAnsi="Arial" w:cs="Arial"/>
                <w:strike/>
                <w:color w:val="000000"/>
                <w:sz w:val="14"/>
                <w:szCs w:val="14"/>
              </w:rPr>
            </w:pPr>
          </w:p>
          <w:p w:rsidR="001F35A9" w:rsidRPr="00D9616D" w:rsidRDefault="001F35A9">
            <w:pPr>
              <w:pStyle w:val="Text1"/>
              <w:spacing w:before="0" w:after="0"/>
              <w:ind w:left="284" w:hanging="284"/>
              <w:rPr>
                <w:rFonts w:ascii="Arial" w:hAnsi="Arial" w:cs="Arial"/>
                <w:strike/>
                <w:color w:val="000000"/>
                <w:sz w:val="14"/>
                <w:szCs w:val="14"/>
              </w:rPr>
            </w:pPr>
          </w:p>
          <w:p w:rsidR="001F35A9" w:rsidRPr="00D9616D" w:rsidRDefault="001F35A9">
            <w:pPr>
              <w:pStyle w:val="Text1"/>
              <w:spacing w:before="0" w:after="0"/>
              <w:ind w:left="284" w:hanging="284"/>
              <w:rPr>
                <w:rFonts w:ascii="Arial" w:hAnsi="Arial" w:cs="Arial"/>
                <w:strike/>
                <w:color w:val="000000"/>
                <w:sz w:val="14"/>
                <w:szCs w:val="14"/>
              </w:rPr>
            </w:pPr>
          </w:p>
          <w:p w:rsidR="00A23B3E" w:rsidRPr="00D9616D" w:rsidRDefault="00A23B3E">
            <w:pPr>
              <w:pStyle w:val="Text1"/>
              <w:spacing w:before="0" w:after="0"/>
              <w:ind w:left="284" w:hanging="284"/>
              <w:rPr>
                <w:rFonts w:ascii="Arial" w:hAnsi="Arial" w:cs="Arial"/>
                <w:strike/>
                <w:color w:val="000000"/>
                <w:sz w:val="14"/>
                <w:szCs w:val="14"/>
              </w:rPr>
            </w:pPr>
          </w:p>
          <w:p w:rsidR="00A23B3E" w:rsidRPr="00D9616D" w:rsidRDefault="00A23B3E" w:rsidP="00FB3543">
            <w:pPr>
              <w:pStyle w:val="Text1"/>
              <w:spacing w:before="0" w:after="0"/>
              <w:ind w:left="284" w:hanging="284"/>
              <w:jc w:val="both"/>
              <w:rPr>
                <w:rFonts w:ascii="Arial" w:hAnsi="Arial" w:cs="Arial"/>
                <w:strike/>
                <w:color w:val="000000"/>
                <w:sz w:val="14"/>
                <w:szCs w:val="14"/>
              </w:rPr>
            </w:pPr>
            <w:r w:rsidRPr="00D9616D">
              <w:rPr>
                <w:rFonts w:ascii="Arial" w:hAnsi="Arial" w:cs="Arial"/>
                <w:strike/>
                <w:color w:val="000000"/>
                <w:sz w:val="14"/>
                <w:szCs w:val="14"/>
              </w:rPr>
              <w:t>c)</w:t>
            </w:r>
            <w:r w:rsidR="001A2C0D">
              <w:rPr>
                <w:rFonts w:ascii="Arial" w:hAnsi="Arial" w:cs="Arial"/>
                <w:strike/>
                <w:color w:val="000000"/>
                <w:sz w:val="14"/>
                <w:szCs w:val="14"/>
              </w:rPr>
              <w:t xml:space="preserve">  </w:t>
            </w:r>
            <w:r w:rsidRPr="00D9616D">
              <w:rPr>
                <w:rFonts w:ascii="Arial" w:hAnsi="Arial" w:cs="Arial"/>
                <w:strike/>
                <w:color w:val="000000"/>
                <w:sz w:val="14"/>
                <w:szCs w:val="14"/>
              </w:rPr>
              <w:t>Indicare, se pertinente, le categorie di qualificazione alla quale si riferisce l’attestazione:</w:t>
            </w:r>
          </w:p>
          <w:p w:rsidR="00A23B3E" w:rsidRPr="00D9616D" w:rsidRDefault="00A23B3E">
            <w:pPr>
              <w:pStyle w:val="Text1"/>
              <w:spacing w:before="0" w:after="0"/>
              <w:ind w:left="284" w:hanging="284"/>
              <w:rPr>
                <w:rFonts w:ascii="Arial" w:hAnsi="Arial" w:cs="Arial"/>
                <w:strike/>
                <w:color w:val="000000"/>
                <w:sz w:val="14"/>
                <w:szCs w:val="14"/>
              </w:rPr>
            </w:pPr>
          </w:p>
          <w:p w:rsidR="00A23B3E" w:rsidRPr="00D9616D" w:rsidRDefault="00A23B3E" w:rsidP="001F35A9">
            <w:pPr>
              <w:pStyle w:val="Text1"/>
              <w:ind w:left="284" w:hanging="284"/>
              <w:jc w:val="both"/>
              <w:rPr>
                <w:rFonts w:ascii="Arial" w:hAnsi="Arial" w:cs="Arial"/>
                <w:strike/>
                <w:color w:val="000000"/>
                <w:sz w:val="14"/>
                <w:szCs w:val="14"/>
              </w:rPr>
            </w:pPr>
            <w:r w:rsidRPr="00D9616D">
              <w:rPr>
                <w:rFonts w:ascii="Arial" w:hAnsi="Arial" w:cs="Arial"/>
                <w:strike/>
                <w:color w:val="000000"/>
                <w:sz w:val="14"/>
                <w:szCs w:val="14"/>
              </w:rPr>
              <w:t>d)</w:t>
            </w:r>
            <w:r w:rsidR="001A2C0D">
              <w:rPr>
                <w:rFonts w:ascii="Arial" w:hAnsi="Arial" w:cs="Arial"/>
                <w:strike/>
                <w:color w:val="000000"/>
                <w:sz w:val="14"/>
                <w:szCs w:val="14"/>
              </w:rPr>
              <w:t xml:space="preserve">  </w:t>
            </w:r>
            <w:r w:rsidRPr="00D9616D">
              <w:rPr>
                <w:rFonts w:ascii="Arial" w:hAnsi="Arial" w:cs="Arial"/>
                <w:strike/>
                <w:color w:val="000000"/>
                <w:sz w:val="14"/>
                <w:szCs w:val="14"/>
              </w:rPr>
              <w:t>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pStyle w:val="Text1"/>
              <w:ind w:left="0"/>
              <w:rPr>
                <w:rFonts w:ascii="Arial" w:hAnsi="Arial" w:cs="Arial"/>
                <w:strike/>
                <w:color w:val="000000"/>
                <w:sz w:val="14"/>
                <w:szCs w:val="14"/>
              </w:rPr>
            </w:pPr>
          </w:p>
          <w:p w:rsidR="00A23B3E" w:rsidRPr="00D9616D" w:rsidRDefault="00A23B3E">
            <w:pPr>
              <w:pStyle w:val="Text1"/>
              <w:ind w:left="0"/>
              <w:rPr>
                <w:rFonts w:ascii="Arial" w:hAnsi="Arial" w:cs="Arial"/>
                <w:strike/>
                <w:color w:val="000000"/>
                <w:sz w:val="14"/>
                <w:szCs w:val="14"/>
              </w:rPr>
            </w:pPr>
            <w:r w:rsidRPr="00D9616D">
              <w:rPr>
                <w:rFonts w:ascii="Arial" w:hAnsi="Arial" w:cs="Arial"/>
                <w:strike/>
                <w:color w:val="000000"/>
                <w:sz w:val="14"/>
                <w:szCs w:val="14"/>
              </w:rPr>
              <w:t>[ ] Sì [ ] No</w:t>
            </w:r>
          </w:p>
          <w:p w:rsidR="00A23B3E" w:rsidRPr="00D9616D" w:rsidRDefault="00A23B3E">
            <w:pPr>
              <w:pStyle w:val="Text1"/>
              <w:ind w:left="0"/>
              <w:rPr>
                <w:rFonts w:ascii="Arial" w:hAnsi="Arial" w:cs="Arial"/>
                <w:strike/>
                <w:color w:val="000000"/>
                <w:sz w:val="14"/>
                <w:szCs w:val="14"/>
              </w:rPr>
            </w:pPr>
          </w:p>
          <w:p w:rsidR="00A23B3E" w:rsidRPr="00D9616D" w:rsidRDefault="00A23B3E">
            <w:pPr>
              <w:pStyle w:val="Text1"/>
              <w:ind w:left="0"/>
              <w:rPr>
                <w:rFonts w:ascii="Arial" w:hAnsi="Arial" w:cs="Arial"/>
                <w:strike/>
                <w:color w:val="000000"/>
                <w:sz w:val="14"/>
                <w:szCs w:val="14"/>
              </w:rPr>
            </w:pPr>
          </w:p>
          <w:p w:rsidR="00A23B3E" w:rsidRPr="00D9616D" w:rsidRDefault="00A23B3E">
            <w:pPr>
              <w:pStyle w:val="Text1"/>
              <w:ind w:left="0"/>
              <w:rPr>
                <w:rFonts w:ascii="Arial" w:hAnsi="Arial" w:cs="Arial"/>
                <w:strike/>
                <w:color w:val="000000"/>
                <w:sz w:val="14"/>
                <w:szCs w:val="14"/>
              </w:rPr>
            </w:pPr>
            <w:r w:rsidRPr="00D9616D">
              <w:rPr>
                <w:rFonts w:ascii="Arial" w:hAnsi="Arial" w:cs="Arial"/>
                <w:strike/>
                <w:color w:val="000000"/>
                <w:sz w:val="14"/>
                <w:szCs w:val="14"/>
              </w:rPr>
              <w:t>[ ] Sì [ ] No</w:t>
            </w:r>
          </w:p>
          <w:p w:rsidR="00A23B3E" w:rsidRPr="00D9616D" w:rsidRDefault="00A23B3E">
            <w:pPr>
              <w:pStyle w:val="Text1"/>
              <w:ind w:left="0"/>
              <w:rPr>
                <w:rFonts w:ascii="Arial" w:hAnsi="Arial" w:cs="Arial"/>
                <w:strike/>
                <w:color w:val="000000"/>
                <w:sz w:val="14"/>
                <w:szCs w:val="14"/>
              </w:rPr>
            </w:pPr>
          </w:p>
          <w:p w:rsidR="00A23B3E" w:rsidRPr="00D9616D" w:rsidRDefault="00A23B3E">
            <w:pPr>
              <w:pStyle w:val="Text1"/>
              <w:numPr>
                <w:ilvl w:val="0"/>
                <w:numId w:val="12"/>
              </w:numPr>
              <w:spacing w:before="0" w:after="0"/>
              <w:ind w:left="318"/>
              <w:rPr>
                <w:rFonts w:ascii="Arial" w:hAnsi="Arial" w:cs="Arial"/>
                <w:strike/>
                <w:color w:val="000000"/>
                <w:sz w:val="14"/>
                <w:szCs w:val="14"/>
              </w:rPr>
            </w:pPr>
            <w:r w:rsidRPr="00D9616D">
              <w:rPr>
                <w:rFonts w:ascii="Arial" w:hAnsi="Arial" w:cs="Arial"/>
                <w:strike/>
                <w:color w:val="000000"/>
                <w:sz w:val="14"/>
                <w:szCs w:val="14"/>
              </w:rPr>
              <w:t>[………….…]</w:t>
            </w:r>
            <w:r w:rsidRPr="00D9616D">
              <w:rPr>
                <w:rFonts w:ascii="Arial" w:hAnsi="Arial" w:cs="Arial"/>
                <w:strike/>
                <w:color w:val="000000"/>
                <w:sz w:val="14"/>
                <w:szCs w:val="14"/>
              </w:rPr>
              <w:br/>
            </w:r>
          </w:p>
          <w:p w:rsidR="00A23B3E" w:rsidRPr="00D9616D" w:rsidRDefault="00A23B3E" w:rsidP="00F351F0">
            <w:pPr>
              <w:pStyle w:val="Text1"/>
              <w:spacing w:before="0" w:after="0"/>
              <w:ind w:left="0"/>
              <w:rPr>
                <w:rFonts w:ascii="Arial" w:hAnsi="Arial" w:cs="Arial"/>
                <w:strike/>
                <w:color w:val="000000"/>
                <w:sz w:val="14"/>
                <w:szCs w:val="14"/>
              </w:rPr>
            </w:pPr>
          </w:p>
          <w:p w:rsidR="00A23B3E" w:rsidRPr="00D9616D" w:rsidRDefault="00A23B3E">
            <w:pPr>
              <w:pStyle w:val="Text1"/>
              <w:spacing w:before="0"/>
              <w:ind w:left="318" w:hanging="318"/>
              <w:rPr>
                <w:rFonts w:ascii="Arial" w:hAnsi="Arial" w:cs="Arial"/>
                <w:strike/>
                <w:color w:val="000000"/>
                <w:sz w:val="14"/>
                <w:szCs w:val="14"/>
              </w:rPr>
            </w:pPr>
            <w:r w:rsidRPr="00D9616D">
              <w:rPr>
                <w:rFonts w:ascii="Arial" w:hAnsi="Arial" w:cs="Arial"/>
                <w:strike/>
                <w:color w:val="000000"/>
                <w:sz w:val="14"/>
                <w:szCs w:val="14"/>
              </w:rPr>
              <w:t>b)</w:t>
            </w:r>
            <w:r w:rsidR="001A2C0D">
              <w:rPr>
                <w:rFonts w:ascii="Arial" w:hAnsi="Arial" w:cs="Arial"/>
                <w:strike/>
                <w:color w:val="000000"/>
                <w:sz w:val="14"/>
                <w:szCs w:val="14"/>
              </w:rPr>
              <w:t xml:space="preserve">  </w:t>
            </w:r>
            <w:r w:rsidRPr="00D9616D">
              <w:rPr>
                <w:rFonts w:ascii="Arial" w:hAnsi="Arial" w:cs="Arial"/>
                <w:strike/>
                <w:color w:val="000000"/>
                <w:sz w:val="14"/>
                <w:szCs w:val="14"/>
              </w:rPr>
              <w:t>(indirizzo web, autorità o organismo di emanazione,</w:t>
            </w:r>
            <w:r w:rsidR="001A2C0D">
              <w:rPr>
                <w:rFonts w:ascii="Arial" w:hAnsi="Arial" w:cs="Arial"/>
                <w:strike/>
                <w:color w:val="000000"/>
                <w:sz w:val="14"/>
                <w:szCs w:val="14"/>
              </w:rPr>
              <w:t xml:space="preserve"> </w:t>
            </w:r>
            <w:r w:rsidRPr="00D9616D">
              <w:rPr>
                <w:rFonts w:ascii="Arial" w:hAnsi="Arial" w:cs="Arial"/>
                <w:strike/>
                <w:color w:val="000000"/>
                <w:sz w:val="14"/>
                <w:szCs w:val="14"/>
              </w:rPr>
              <w:t>riferimento preciso della documentazione):</w:t>
            </w:r>
          </w:p>
          <w:p w:rsidR="00A23B3E" w:rsidRPr="00D9616D" w:rsidRDefault="001A2C0D" w:rsidP="00AA5F93">
            <w:pPr>
              <w:pStyle w:val="Text1"/>
              <w:spacing w:before="0" w:after="0"/>
              <w:ind w:left="0"/>
              <w:rPr>
                <w:rFonts w:ascii="Arial" w:hAnsi="Arial" w:cs="Arial"/>
                <w:strike/>
                <w:color w:val="000000"/>
                <w:sz w:val="14"/>
                <w:szCs w:val="14"/>
              </w:rPr>
            </w:pPr>
            <w:r>
              <w:rPr>
                <w:rFonts w:ascii="Arial" w:hAnsi="Arial" w:cs="Arial"/>
                <w:strike/>
                <w:color w:val="000000"/>
                <w:sz w:val="14"/>
                <w:szCs w:val="14"/>
              </w:rPr>
              <w:t xml:space="preserve">    </w:t>
            </w:r>
            <w:r w:rsidR="00A23B3E" w:rsidRPr="00D9616D">
              <w:rPr>
                <w:rFonts w:ascii="Arial" w:hAnsi="Arial" w:cs="Arial"/>
                <w:strike/>
                <w:color w:val="000000"/>
                <w:sz w:val="14"/>
                <w:szCs w:val="14"/>
              </w:rPr>
              <w:t>[………..…][…………][……….…][……….…]</w:t>
            </w:r>
          </w:p>
          <w:p w:rsidR="00AA5F93" w:rsidRPr="00D9616D" w:rsidRDefault="00AA5F93" w:rsidP="00AA5F93">
            <w:pPr>
              <w:pStyle w:val="Text1"/>
              <w:tabs>
                <w:tab w:val="left" w:pos="318"/>
              </w:tabs>
              <w:spacing w:before="0" w:after="0"/>
              <w:ind w:left="0"/>
              <w:rPr>
                <w:rFonts w:ascii="Arial" w:hAnsi="Arial" w:cs="Arial"/>
                <w:strike/>
                <w:color w:val="000000"/>
                <w:sz w:val="14"/>
                <w:szCs w:val="14"/>
              </w:rPr>
            </w:pPr>
          </w:p>
          <w:p w:rsidR="00A23B3E" w:rsidRPr="00D9616D" w:rsidRDefault="00A23B3E" w:rsidP="00AA5F93">
            <w:pPr>
              <w:pStyle w:val="Text1"/>
              <w:tabs>
                <w:tab w:val="left" w:pos="318"/>
              </w:tabs>
              <w:spacing w:after="0"/>
              <w:ind w:left="0"/>
              <w:rPr>
                <w:rFonts w:ascii="Arial" w:hAnsi="Arial" w:cs="Arial"/>
                <w:strike/>
                <w:color w:val="000000"/>
                <w:sz w:val="14"/>
                <w:szCs w:val="14"/>
              </w:rPr>
            </w:pPr>
            <w:r w:rsidRPr="00D9616D">
              <w:rPr>
                <w:rFonts w:ascii="Arial" w:hAnsi="Arial" w:cs="Arial"/>
                <w:strike/>
                <w:color w:val="000000"/>
                <w:sz w:val="14"/>
                <w:szCs w:val="14"/>
              </w:rPr>
              <w:t>c)</w:t>
            </w:r>
            <w:r w:rsidR="001A2C0D">
              <w:rPr>
                <w:rFonts w:ascii="Arial" w:hAnsi="Arial" w:cs="Arial"/>
                <w:strike/>
                <w:color w:val="000000"/>
                <w:sz w:val="14"/>
                <w:szCs w:val="14"/>
              </w:rPr>
              <w:t xml:space="preserve">  </w:t>
            </w:r>
            <w:r w:rsidRPr="00D9616D">
              <w:rPr>
                <w:rFonts w:ascii="Arial" w:hAnsi="Arial" w:cs="Arial"/>
                <w:strike/>
                <w:color w:val="000000"/>
                <w:sz w:val="14"/>
                <w:szCs w:val="14"/>
              </w:rPr>
              <w:t xml:space="preserve"> […………..…]</w:t>
            </w:r>
            <w:r w:rsidRPr="00D9616D">
              <w:rPr>
                <w:rFonts w:ascii="Arial" w:hAnsi="Arial" w:cs="Arial"/>
                <w:strike/>
                <w:color w:val="000000"/>
                <w:sz w:val="14"/>
                <w:szCs w:val="14"/>
              </w:rPr>
              <w:br/>
            </w:r>
            <w:r w:rsidRPr="00D9616D">
              <w:rPr>
                <w:rFonts w:ascii="Arial" w:hAnsi="Arial" w:cs="Arial"/>
                <w:strike/>
                <w:color w:val="000000"/>
                <w:sz w:val="14"/>
                <w:szCs w:val="14"/>
              </w:rPr>
              <w:br/>
            </w:r>
          </w:p>
          <w:p w:rsidR="00A23B3E" w:rsidRPr="00D9616D" w:rsidRDefault="00AA5F93" w:rsidP="001F35A9">
            <w:pPr>
              <w:pStyle w:val="Text1"/>
              <w:ind w:left="0"/>
              <w:rPr>
                <w:rFonts w:ascii="Arial" w:hAnsi="Arial" w:cs="Arial"/>
                <w:strike/>
                <w:color w:val="000000"/>
                <w:sz w:val="14"/>
                <w:szCs w:val="14"/>
              </w:rPr>
            </w:pPr>
            <w:r w:rsidRPr="00D9616D">
              <w:rPr>
                <w:rFonts w:ascii="Arial" w:hAnsi="Arial" w:cs="Arial"/>
                <w:strike/>
                <w:color w:val="000000"/>
                <w:sz w:val="14"/>
                <w:szCs w:val="14"/>
              </w:rPr>
              <w:t>d) [ ] Sì [ ] No</w:t>
            </w:r>
          </w:p>
        </w:tc>
      </w:tr>
      <w:tr w:rsidR="001F35A9" w:rsidRPr="00D9616D"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D9616D"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strike/>
                <w:color w:val="000000"/>
              </w:rPr>
            </w:pPr>
            <w:r w:rsidRPr="00D9616D">
              <w:rPr>
                <w:rFonts w:ascii="Arial" w:hAnsi="Arial" w:cs="Arial"/>
                <w:b/>
                <w:strike/>
                <w:color w:val="000000"/>
                <w:w w:val="0"/>
                <w:sz w:val="14"/>
                <w:szCs w:val="14"/>
              </w:rPr>
              <w:t xml:space="preserve">Si evidenzia che </w:t>
            </w:r>
            <w:r w:rsidRPr="00D9616D">
              <w:rPr>
                <w:rFonts w:ascii="Arial" w:eastAsia="Times New Roman" w:hAnsi="Arial" w:cs="Arial"/>
                <w:b/>
                <w:bCs/>
                <w:strike/>
                <w:color w:val="000000"/>
                <w:sz w:val="14"/>
                <w:szCs w:val="14"/>
              </w:rPr>
              <w:t>gli operatori economici, iscritti in elenchi di cui all’articolo 90 del Codice o in possesso</w:t>
            </w:r>
            <w:r w:rsidR="001A2C0D">
              <w:rPr>
                <w:rFonts w:ascii="Arial" w:eastAsia="Times New Roman" w:hAnsi="Arial" w:cs="Arial"/>
                <w:b/>
                <w:bCs/>
                <w:strike/>
                <w:color w:val="000000"/>
                <w:sz w:val="14"/>
                <w:szCs w:val="14"/>
              </w:rPr>
              <w:t xml:space="preserve"> </w:t>
            </w:r>
            <w:r w:rsidRPr="00D9616D">
              <w:rPr>
                <w:rFonts w:ascii="Arial" w:eastAsia="Times New Roman" w:hAnsi="Arial" w:cs="Arial"/>
                <w:b/>
                <w:bCs/>
                <w:strike/>
                <w:color w:val="000000"/>
                <w:sz w:val="14"/>
                <w:szCs w:val="14"/>
              </w:rPr>
              <w:t>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w:t>
            </w:r>
            <w:r w:rsidR="001A2C0D">
              <w:rPr>
                <w:rFonts w:ascii="Arial" w:hAnsi="Arial" w:cs="Arial"/>
                <w:color w:val="000000"/>
                <w:sz w:val="14"/>
                <w:szCs w:val="14"/>
              </w:rPr>
              <w:t xml:space="preserve"> </w:t>
            </w:r>
            <w:r w:rsidRPr="003A443E">
              <w:rPr>
                <w:rFonts w:ascii="Arial" w:hAnsi="Arial" w:cs="Arial"/>
                <w:color w:val="000000"/>
                <w:sz w:val="14"/>
                <w:szCs w:val="14"/>
              </w:rPr>
              <w:t>(capofila,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w:t>
            </w:r>
            <w:r w:rsidR="001A2C0D">
              <w:rPr>
                <w:rFonts w:ascii="Arial" w:hAnsi="Arial" w:cs="Arial"/>
                <w:color w:val="000000"/>
                <w:sz w:val="14"/>
                <w:szCs w:val="14"/>
              </w:rPr>
              <w:t xml:space="preserve">  </w:t>
            </w:r>
            <w:r w:rsidRPr="003A443E">
              <w:rPr>
                <w:rFonts w:ascii="Arial" w:hAnsi="Arial" w:cs="Arial"/>
                <w:color w:val="000000"/>
                <w:sz w:val="14"/>
                <w:szCs w:val="14"/>
              </w:rPr>
              <w:t>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w:t>
            </w:r>
            <w:r w:rsidR="001A2C0D">
              <w:rPr>
                <w:rFonts w:ascii="Arial" w:hAnsi="Arial" w:cs="Arial"/>
                <w:color w:val="000000"/>
                <w:sz w:val="14"/>
                <w:szCs w:val="14"/>
              </w:rPr>
              <w:t xml:space="preserve"> </w:t>
            </w:r>
            <w:r w:rsidRPr="003A443E">
              <w:rPr>
                <w:rFonts w:ascii="Arial" w:hAnsi="Arial" w:cs="Arial"/>
                <w:color w:val="000000"/>
                <w:sz w:val="14"/>
                <w:szCs w:val="14"/>
              </w:rPr>
              <w:t xml:space="preserve">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d)</w:t>
            </w:r>
            <w:r w:rsidR="001A2C0D">
              <w:rPr>
                <w:rFonts w:ascii="Arial" w:hAnsi="Arial" w:cs="Arial"/>
                <w:color w:val="000000"/>
                <w:sz w:val="14"/>
                <w:szCs w:val="14"/>
              </w:rPr>
              <w:t xml:space="preserve"> </w:t>
            </w:r>
            <w:r w:rsidRPr="003A443E">
              <w:rPr>
                <w:rFonts w:ascii="Arial" w:hAnsi="Arial" w:cs="Arial"/>
                <w:color w:val="000000"/>
                <w:sz w:val="14"/>
                <w:szCs w:val="14"/>
              </w:rPr>
              <w:t xml:space="preserve">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w:t>
            </w:r>
            <w:r w:rsidR="001A2C0D">
              <w:rPr>
                <w:rFonts w:ascii="Arial" w:hAnsi="Arial" w:cs="Arial"/>
                <w:sz w:val="15"/>
                <w:szCs w:val="15"/>
              </w:rPr>
              <w:t xml:space="preserve"> </w:t>
            </w:r>
            <w:r>
              <w:rPr>
                <w:rFonts w:ascii="Arial" w:hAnsi="Arial" w:cs="Arial"/>
                <w:sz w:val="15"/>
                <w:szCs w:val="15"/>
              </w:rPr>
              <w:t xml:space="preserve">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1A2C0D">
        <w:rPr>
          <w:rFonts w:ascii="Arial" w:hAnsi="Arial" w:cs="Arial"/>
          <w:b w:val="0"/>
          <w:caps/>
          <w:color w:val="000000"/>
          <w:sz w:val="14"/>
          <w:szCs w:val="14"/>
        </w:rPr>
        <w:t xml:space="preserve"> </w:t>
      </w:r>
      <w:r w:rsidRPr="003A443E">
        <w:rPr>
          <w:rFonts w:ascii="Arial" w:hAnsi="Arial" w:cs="Arial"/>
          <w:b w:val="0"/>
          <w:caps/>
          <w:color w:val="000000"/>
          <w:sz w:val="14"/>
          <w:szCs w:val="14"/>
        </w:rPr>
        <w:t>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Elencare le prestazioni o lavorazioni che si intende subappaltare e la relativa quota (espressa in percentuale) sull’importo contrattuale:</w:t>
            </w:r>
            <w:r w:rsidR="001A2C0D">
              <w:rPr>
                <w:rFonts w:ascii="Arial" w:hAnsi="Arial" w:cs="Arial"/>
                <w:color w:val="000000"/>
                <w:sz w:val="15"/>
                <w:szCs w:val="15"/>
              </w:rPr>
              <w:t xml:space="preserv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r w:rsidR="001A2C0D">
              <w:rPr>
                <w:rFonts w:ascii="Arial" w:hAnsi="Arial" w:cs="Arial"/>
                <w:color w:val="000000"/>
                <w:sz w:val="15"/>
                <w:szCs w:val="15"/>
              </w:rPr>
              <w:t xml:space="preserve">  </w:t>
            </w:r>
            <w:r w:rsidRPr="003A443E">
              <w:rPr>
                <w:rFonts w:ascii="Arial" w:hAnsi="Arial" w:cs="Arial"/>
                <w:color w:val="000000"/>
                <w:sz w:val="15"/>
                <w:szCs w:val="15"/>
              </w:rPr>
              <w:t>[……………….]</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la data della condanna, del decreto penale di condanna o</w:t>
            </w:r>
            <w:r w:rsidR="001A2C0D">
              <w:rPr>
                <w:rFonts w:ascii="Arial" w:hAnsi="Arial" w:cs="Arial"/>
                <w:color w:val="000000"/>
                <w:sz w:val="14"/>
                <w:szCs w:val="14"/>
              </w:rPr>
              <w:t xml:space="preserve"> </w:t>
            </w:r>
            <w:r w:rsidRPr="00EB45DC">
              <w:rPr>
                <w:rFonts w:ascii="Arial" w:hAnsi="Arial" w:cs="Arial"/>
                <w:color w:val="000000"/>
                <w:sz w:val="14"/>
                <w:szCs w:val="14"/>
              </w:rPr>
              <w:t xml:space="preserve">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w:t>
            </w:r>
            <w:r w:rsidR="001A2C0D">
              <w:rPr>
                <w:rFonts w:ascii="Arial" w:hAnsi="Arial" w:cs="Arial"/>
                <w:color w:val="000000"/>
                <w:sz w:val="14"/>
                <w:szCs w:val="14"/>
              </w:rPr>
              <w:t xml:space="preserve"> </w:t>
            </w:r>
            <w:r w:rsidRPr="00EB45DC">
              <w:rPr>
                <w:rFonts w:ascii="Arial" w:hAnsi="Arial" w:cs="Arial"/>
                <w:color w:val="000000"/>
                <w:sz w:val="14"/>
                <w:szCs w:val="14"/>
              </w:rPr>
              <w:t>], durata [</w:t>
            </w:r>
            <w:r w:rsidR="001A2C0D">
              <w:rPr>
                <w:rFonts w:ascii="Arial" w:hAnsi="Arial" w:cs="Arial"/>
                <w:color w:val="000000"/>
                <w:sz w:val="14"/>
                <w:szCs w:val="14"/>
              </w:rPr>
              <w:t xml:space="preserve"> </w:t>
            </w:r>
            <w:r w:rsidRPr="00EB45DC">
              <w:rPr>
                <w:rFonts w:ascii="Arial" w:hAnsi="Arial" w:cs="Arial"/>
                <w:color w:val="000000"/>
                <w:sz w:val="14"/>
                <w:szCs w:val="14"/>
              </w:rPr>
              <w:t xml:space="preserve"> ], lettera comma 1, articolo 80 [</w:t>
            </w:r>
            <w:r w:rsidR="001A2C0D">
              <w:rPr>
                <w:rFonts w:ascii="Arial" w:hAnsi="Arial" w:cs="Arial"/>
                <w:color w:val="000000"/>
                <w:sz w:val="14"/>
                <w:szCs w:val="14"/>
              </w:rPr>
              <w:t xml:space="preserve"> </w:t>
            </w:r>
            <w:r w:rsidRPr="00EB45DC">
              <w:rPr>
                <w:rFonts w:ascii="Arial" w:hAnsi="Arial" w:cs="Arial"/>
                <w:color w:val="000000"/>
                <w:sz w:val="14"/>
                <w:szCs w:val="14"/>
              </w:rPr>
              <w:t>], motivi:[</w:t>
            </w:r>
            <w:r w:rsidR="001A2C0D">
              <w:rPr>
                <w:rFonts w:ascii="Arial" w:hAnsi="Arial" w:cs="Arial"/>
                <w:color w:val="000000"/>
                <w:sz w:val="14"/>
                <w:szCs w:val="14"/>
              </w:rPr>
              <w:t xml:space="preserve">   </w:t>
            </w:r>
            <w:r w:rsidRPr="00EB45DC">
              <w:rPr>
                <w:rFonts w:ascii="Arial" w:hAnsi="Arial" w:cs="Arial"/>
                <w:color w:val="000000"/>
                <w:sz w:val="14"/>
                <w:szCs w:val="14"/>
              </w:rPr>
              <w:t xml:space="preserve">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c) durata del periodo d'esclusione [..…], lettera comma 1, articolo 80 [</w:t>
            </w:r>
            <w:r w:rsidR="001A2C0D">
              <w:rPr>
                <w:rFonts w:ascii="Arial" w:hAnsi="Arial" w:cs="Arial"/>
                <w:color w:val="000000"/>
                <w:sz w:val="14"/>
                <w:szCs w:val="14"/>
              </w:rPr>
              <w:t xml:space="preserve"> </w:t>
            </w:r>
            <w:r w:rsidRPr="00EB45DC">
              <w:rPr>
                <w:rFonts w:ascii="Arial" w:hAnsi="Arial" w:cs="Arial"/>
                <w:color w:val="000000"/>
                <w:sz w:val="14"/>
                <w:szCs w:val="14"/>
              </w:rPr>
              <w:t xml:space="preserve">],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w:t>
            </w:r>
            <w:r w:rsidR="001A2C0D">
              <w:rPr>
                <w:rFonts w:ascii="Arial" w:hAnsi="Arial" w:cs="Arial"/>
                <w:bCs/>
                <w:color w:val="000000"/>
                <w:sz w:val="14"/>
                <w:szCs w:val="14"/>
              </w:rPr>
              <w:t xml:space="preserve"> </w:t>
            </w:r>
            <w:r w:rsidRPr="003A443E">
              <w:rPr>
                <w:rFonts w:ascii="Arial" w:hAnsi="Arial" w:cs="Arial"/>
                <w:bCs/>
                <w:color w:val="000000"/>
                <w:sz w:val="14"/>
                <w:szCs w:val="14"/>
              </w:rPr>
              <w:t>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w:t>
            </w:r>
            <w:r w:rsidR="001A2C0D">
              <w:rPr>
                <w:rFonts w:ascii="Arial" w:hAnsi="Arial" w:cs="Arial"/>
                <w:color w:val="000000"/>
                <w:sz w:val="14"/>
                <w:szCs w:val="14"/>
              </w:rPr>
              <w:t xml:space="preserve">  </w:t>
            </w:r>
            <w:r w:rsidRPr="003A443E">
              <w:rPr>
                <w:rFonts w:ascii="Arial" w:hAnsi="Arial" w:cs="Arial"/>
                <w:color w:val="000000"/>
                <w:sz w:val="14"/>
                <w:szCs w:val="14"/>
              </w:rPr>
              <w:t>]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w:t>
            </w:r>
            <w:r w:rsidR="001A2C0D">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w:t>
            </w:r>
            <w:r w:rsidR="001A2C0D">
              <w:rPr>
                <w:rFonts w:ascii="Arial" w:hAnsi="Arial" w:cs="Arial"/>
                <w:color w:val="000000"/>
                <w:sz w:val="15"/>
                <w:szCs w:val="15"/>
              </w:rPr>
              <w:t xml:space="preserve"> </w:t>
            </w:r>
            <w:r w:rsidRPr="003A443E">
              <w:rPr>
                <w:rFonts w:ascii="Arial" w:hAnsi="Arial" w:cs="Arial"/>
                <w:color w:val="000000"/>
                <w:sz w:val="15"/>
                <w:szCs w:val="15"/>
              </w:rPr>
              <w:t xml:space="preserve">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w:t>
            </w:r>
            <w:r w:rsidR="001A2C0D">
              <w:rPr>
                <w:rFonts w:ascii="Arial" w:hAnsi="Arial" w:cs="Arial"/>
                <w:color w:val="000000"/>
                <w:sz w:val="15"/>
                <w:szCs w:val="15"/>
              </w:rPr>
              <w:t xml:space="preserve"> </w:t>
            </w:r>
            <w:r w:rsidRPr="003A443E">
              <w:rPr>
                <w:rFonts w:ascii="Arial" w:hAnsi="Arial" w:cs="Arial"/>
                <w:color w:val="000000"/>
                <w:sz w:val="15"/>
                <w:szCs w:val="15"/>
              </w:rPr>
              <w:t xml:space="preserve">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w:t>
            </w:r>
            <w:r w:rsidR="001A2C0D">
              <w:rPr>
                <w:rFonts w:ascii="Arial" w:hAnsi="Arial" w:cs="Arial"/>
                <w:color w:val="000000"/>
                <w:sz w:val="15"/>
                <w:szCs w:val="15"/>
              </w:rPr>
              <w:t xml:space="preserve"> </w:t>
            </w:r>
            <w:r w:rsidRPr="003A443E">
              <w:rPr>
                <w:rFonts w:ascii="Arial" w:hAnsi="Arial" w:cs="Arial"/>
                <w:color w:val="000000"/>
                <w:sz w:val="15"/>
                <w:szCs w:val="15"/>
              </w:rPr>
              <w:t xml:space="preserve">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1)</w:t>
            </w:r>
            <w:r w:rsidR="001A2C0D">
              <w:rPr>
                <w:rFonts w:ascii="Arial" w:hAnsi="Arial" w:cs="Arial"/>
                <w:color w:val="000000"/>
                <w:sz w:val="15"/>
                <w:szCs w:val="15"/>
              </w:rPr>
              <w:t xml:space="preserve"> </w:t>
            </w:r>
            <w:r w:rsidRPr="003A443E">
              <w:rPr>
                <w:rFonts w:ascii="Arial" w:hAnsi="Arial" w:cs="Arial"/>
                <w:color w:val="000000"/>
                <w:sz w:val="15"/>
                <w:szCs w:val="15"/>
              </w:rPr>
              <w:t xml:space="preserve">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2)</w:t>
            </w:r>
            <w:r w:rsidR="001A2C0D">
              <w:rPr>
                <w:rFonts w:ascii="Arial" w:hAnsi="Arial" w:cs="Arial"/>
                <w:color w:val="000000"/>
                <w:sz w:val="15"/>
                <w:szCs w:val="15"/>
              </w:rPr>
              <w:t xml:space="preserve">  </w:t>
            </w:r>
            <w:r w:rsidRPr="003A443E">
              <w:rPr>
                <w:rFonts w:ascii="Arial" w:hAnsi="Arial" w:cs="Arial"/>
                <w:color w:val="000000"/>
                <w:sz w:val="15"/>
                <w:szCs w:val="15"/>
              </w:rPr>
              <w:t xml:space="preserve">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w:t>
            </w:r>
            <w:r w:rsidR="001A2C0D">
              <w:rPr>
                <w:rFonts w:ascii="Arial" w:hAnsi="Arial" w:cs="Arial"/>
                <w:color w:val="000000"/>
                <w:w w:val="0"/>
                <w:sz w:val="15"/>
                <w:szCs w:val="15"/>
              </w:rPr>
              <w:t xml:space="preserve"> </w:t>
            </w:r>
            <w:r w:rsidRPr="003A443E">
              <w:rPr>
                <w:rFonts w:ascii="Arial" w:hAnsi="Arial" w:cs="Arial"/>
                <w:color w:val="000000"/>
                <w:w w:val="0"/>
                <w:sz w:val="15"/>
                <w:szCs w:val="15"/>
              </w:rPr>
              <w:t xml:space="preserve">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w:t>
            </w:r>
            <w:r w:rsidR="001A2C0D">
              <w:rPr>
                <w:rFonts w:ascii="Arial" w:hAnsi="Arial" w:cs="Arial"/>
                <w:color w:val="000000"/>
                <w:sz w:val="15"/>
                <w:szCs w:val="15"/>
              </w:rPr>
              <w:t xml:space="preserve">  </w:t>
            </w:r>
            <w:r>
              <w:rPr>
                <w:rFonts w:ascii="Arial" w:hAnsi="Arial" w:cs="Arial"/>
                <w:color w:val="000000"/>
                <w:sz w:val="15"/>
                <w:szCs w:val="15"/>
              </w:rPr>
              <w:t xml:space="preserve">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w:t>
            </w:r>
            <w:r w:rsidR="001A2C0D">
              <w:rPr>
                <w:rFonts w:ascii="Arial" w:hAnsi="Arial" w:cs="Arial"/>
                <w:color w:val="000000"/>
                <w:sz w:val="15"/>
                <w:szCs w:val="15"/>
              </w:rPr>
              <w:t xml:space="preserve">  </w:t>
            </w:r>
            <w:r>
              <w:rPr>
                <w:rFonts w:ascii="Arial" w:hAnsi="Arial" w:cs="Arial"/>
                <w:color w:val="000000"/>
                <w:sz w:val="15"/>
                <w:szCs w:val="15"/>
              </w:rPr>
              <w:t xml:space="preserve">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w:t>
            </w:r>
            <w:r w:rsidR="001A2C0D">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w:t>
            </w:r>
            <w:r w:rsidR="001A2C0D">
              <w:rPr>
                <w:rFonts w:ascii="Arial" w:hAnsi="Arial" w:cs="Arial"/>
                <w:color w:val="000000"/>
                <w:sz w:val="14"/>
                <w:szCs w:val="14"/>
              </w:rPr>
              <w:t xml:space="preserve">  </w:t>
            </w:r>
            <w:r w:rsidRPr="003A443E">
              <w:rPr>
                <w:rFonts w:ascii="Arial" w:hAnsi="Arial" w:cs="Arial"/>
                <w:color w:val="000000"/>
                <w:sz w:val="14"/>
                <w:szCs w:val="14"/>
              </w:rPr>
              <w:t>]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w:t>
            </w:r>
            <w:r w:rsidR="001A2C0D">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1A2C0D" w:rsidP="00F351F0">
            <w:pPr>
              <w:pStyle w:val="NormalLeft"/>
              <w:spacing w:before="0" w:after="0"/>
              <w:jc w:val="both"/>
              <w:rPr>
                <w:rFonts w:ascii="Arial" w:hAnsi="Arial" w:cs="Arial"/>
                <w:color w:val="000000"/>
                <w:sz w:val="14"/>
                <w:szCs w:val="14"/>
              </w:rPr>
            </w:pPr>
            <w:r>
              <w:rPr>
                <w:rFonts w:ascii="Arial" w:hAnsi="Arial" w:cs="Arial"/>
                <w:color w:val="000000"/>
                <w:sz w:val="14"/>
                <w:szCs w:val="14"/>
              </w:rPr>
              <w:t xml:space="preserve"> </w:t>
            </w:r>
            <w:r w:rsidR="00F351F0"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lastRenderedPageBreak/>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ai sensi dell’</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del Codice?</w:t>
            </w:r>
            <w:r w:rsidR="001A2C0D">
              <w:rPr>
                <w:rFonts w:ascii="Arial" w:hAnsi="Arial" w:cs="Arial"/>
                <w:color w:val="000000"/>
                <w:sz w:val="14"/>
                <w:szCs w:val="14"/>
              </w:rPr>
              <w:t xml:space="preserv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1A2C0D">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lastRenderedPageBreak/>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w:t>
            </w:r>
            <w:r w:rsidR="001A2C0D">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w:t>
            </w:r>
            <w:r w:rsidR="001A2C0D">
              <w:rPr>
                <w:rFonts w:ascii="Arial" w:hAnsi="Arial" w:cs="Arial"/>
                <w:color w:val="000000"/>
                <w:sz w:val="14"/>
                <w:szCs w:val="14"/>
              </w:rPr>
              <w:t xml:space="preserve">  </w:t>
            </w:r>
            <w:r w:rsidRPr="003A443E">
              <w:rPr>
                <w:rFonts w:ascii="Arial" w:hAnsi="Arial" w:cs="Arial"/>
                <w:color w:val="000000"/>
                <w:sz w:val="14"/>
                <w:szCs w:val="14"/>
              </w:rPr>
              <w:t>]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w:t>
            </w:r>
            <w:r w:rsidR="001A2C0D">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b)</w:t>
            </w:r>
            <w:r w:rsidR="001A2C0D">
              <w:rPr>
                <w:rFonts w:ascii="Arial" w:hAnsi="Arial" w:cs="Arial"/>
                <w:color w:val="000000"/>
                <w:sz w:val="14"/>
                <w:szCs w:val="14"/>
              </w:rPr>
              <w:t xml:space="preserve">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(articolo</w:t>
            </w:r>
            <w:r w:rsidR="001A2C0D">
              <w:rPr>
                <w:rFonts w:ascii="Arial" w:hAnsi="Arial" w:cs="Arial"/>
                <w:color w:val="000000"/>
                <w:sz w:val="15"/>
                <w:szCs w:val="15"/>
              </w:rPr>
              <w:t xml:space="preserve"> </w:t>
            </w:r>
            <w:r w:rsidRPr="003A443E">
              <w:rPr>
                <w:rFonts w:ascii="Arial" w:hAnsi="Arial" w:cs="Arial"/>
                <w:color w:val="000000"/>
                <w:sz w:val="15"/>
                <w:szCs w:val="15"/>
              </w:rPr>
              <w:t xml:space="preserve">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w:t>
            </w:r>
            <w:r w:rsidR="001A2C0D">
              <w:rPr>
                <w:rFonts w:ascii="Arial" w:hAnsi="Arial" w:cs="Arial"/>
                <w:color w:val="000000"/>
                <w:sz w:val="14"/>
                <w:szCs w:val="14"/>
              </w:rPr>
              <w:t xml:space="preserve"> </w:t>
            </w:r>
            <w:r w:rsidRPr="003A443E">
              <w:rPr>
                <w:rFonts w:ascii="Arial" w:hAnsi="Arial" w:cs="Arial"/>
                <w:color w:val="000000"/>
                <w:sz w:val="14"/>
                <w:szCs w:val="14"/>
              </w:rPr>
              <w:t>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001A2C0D">
              <w:rPr>
                <w:rFonts w:ascii="Arial" w:hAnsi="Arial" w:cs="Arial"/>
                <w:color w:val="000000"/>
                <w:sz w:val="14"/>
                <w:szCs w:val="14"/>
              </w:rPr>
              <w:t xml:space="preserve"> </w:t>
            </w:r>
            <w:r w:rsidRPr="003A443E">
              <w:rPr>
                <w:rFonts w:ascii="Arial" w:hAnsi="Arial" w:cs="Arial"/>
                <w:color w:val="000000"/>
                <w:sz w:val="14"/>
                <w:szCs w:val="14"/>
              </w:rPr>
              <w:t>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w:t>
            </w:r>
            <w:r w:rsidR="001A2C0D">
              <w:rPr>
                <w:rFonts w:ascii="Arial" w:hAnsi="Arial" w:cs="Arial"/>
                <w:color w:val="000000"/>
                <w:sz w:val="14"/>
                <w:szCs w:val="14"/>
              </w:rPr>
              <w:t>?</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376"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376"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376" w:hAnsi="Arial" w:cs="Arial"/>
                <w:color w:val="000000"/>
                <w:sz w:val="14"/>
                <w:szCs w:val="14"/>
                <w:u w:val="none"/>
              </w:rPr>
              <w:t>articolo 17 della legge 19 marzo 1990, n. 55</w:t>
            </w:r>
            <w:r w:rsidR="00625142" w:rsidRPr="00121BF6">
              <w:rPr>
                <w:rStyle w:val="Collegamentoipertestuale"/>
                <w:rFonts w:ascii="Arial" w:eastAsia="font376"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w:t>
            </w:r>
            <w:r w:rsidR="001A2C0D">
              <w:rPr>
                <w:rFonts w:ascii="Arial" w:hAnsi="Arial" w:cs="Arial"/>
                <w:color w:val="000000"/>
                <w:sz w:val="14"/>
                <w:szCs w:val="14"/>
              </w:rPr>
              <w:t>?</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376"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376"/>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376"/>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376"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376"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376"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w:t>
            </w:r>
            <w:r w:rsidR="001A2C0D">
              <w:rPr>
                <w:rFonts w:ascii="Arial" w:hAnsi="Arial" w:cs="Arial"/>
                <w:color w:val="000000"/>
                <w:sz w:val="14"/>
                <w:szCs w:val="14"/>
              </w:rPr>
              <w:t xml:space="preserve">  </w:t>
            </w:r>
            <w:r w:rsidRPr="003A443E">
              <w:rPr>
                <w:rFonts w:ascii="Arial" w:hAnsi="Arial" w:cs="Arial"/>
                <w:color w:val="000000"/>
                <w:sz w:val="14"/>
                <w:szCs w:val="14"/>
              </w:rPr>
              <w:t>[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L’operatore economico</w:t>
            </w:r>
            <w:r w:rsidR="001A2C0D">
              <w:rPr>
                <w:rFonts w:ascii="Arial" w:hAnsi="Arial" w:cs="Arial"/>
                <w:color w:val="000000"/>
                <w:sz w:val="14"/>
                <w:szCs w:val="14"/>
              </w:rPr>
              <w:t xml:space="preserve"> </w:t>
            </w:r>
            <w:r w:rsidRPr="003A443E">
              <w:rPr>
                <w:rFonts w:ascii="Arial" w:hAnsi="Arial" w:cs="Arial"/>
                <w:color w:val="000000"/>
                <w:sz w:val="14"/>
                <w:szCs w:val="14"/>
              </w:rPr>
              <w:t xml:space="preserve">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76E57" w:rsidRDefault="00A23B3E">
            <w:pPr>
              <w:pStyle w:val="Paragrafoelenco1"/>
              <w:numPr>
                <w:ilvl w:val="0"/>
                <w:numId w:val="3"/>
              </w:numPr>
              <w:tabs>
                <w:tab w:val="left" w:pos="284"/>
              </w:tabs>
              <w:ind w:left="284" w:hanging="284"/>
              <w:rPr>
                <w:rFonts w:ascii="Arial" w:hAnsi="Arial" w:cs="Arial"/>
                <w:sz w:val="15"/>
                <w:szCs w:val="15"/>
              </w:rPr>
            </w:pPr>
            <w:r w:rsidRPr="00376E57">
              <w:rPr>
                <w:rFonts w:ascii="Arial" w:hAnsi="Arial" w:cs="Arial"/>
                <w:b/>
                <w:sz w:val="15"/>
                <w:szCs w:val="15"/>
              </w:rPr>
              <w:t>Per gli appalti di servizi:</w:t>
            </w:r>
          </w:p>
          <w:p w:rsidR="00A23B3E" w:rsidRPr="00376E57" w:rsidRDefault="00A23B3E">
            <w:pPr>
              <w:pStyle w:val="Paragrafoelenco1"/>
              <w:tabs>
                <w:tab w:val="left" w:pos="284"/>
              </w:tabs>
              <w:ind w:left="284"/>
              <w:rPr>
                <w:rFonts w:ascii="Arial" w:hAnsi="Arial" w:cs="Arial"/>
                <w:sz w:val="15"/>
                <w:szCs w:val="15"/>
              </w:rPr>
            </w:pPr>
          </w:p>
          <w:p w:rsidR="00A23B3E" w:rsidRPr="00376E57" w:rsidRDefault="00A23B3E">
            <w:pPr>
              <w:pStyle w:val="Paragrafoelenco1"/>
              <w:tabs>
                <w:tab w:val="left" w:pos="284"/>
              </w:tabs>
              <w:ind w:left="284"/>
              <w:rPr>
                <w:rFonts w:ascii="Arial" w:hAnsi="Arial" w:cs="Arial"/>
                <w:sz w:val="15"/>
                <w:szCs w:val="15"/>
              </w:rPr>
            </w:pPr>
            <w:r w:rsidRPr="00376E57">
              <w:rPr>
                <w:rFonts w:ascii="Arial" w:hAnsi="Arial" w:cs="Arial"/>
                <w:sz w:val="15"/>
                <w:szCs w:val="15"/>
              </w:rPr>
              <w:t xml:space="preserve">È richiesta una particolare </w:t>
            </w:r>
            <w:r w:rsidRPr="00376E57">
              <w:rPr>
                <w:rFonts w:ascii="Arial" w:hAnsi="Arial" w:cs="Arial"/>
                <w:b/>
                <w:sz w:val="15"/>
                <w:szCs w:val="15"/>
              </w:rPr>
              <w:t>autorizzazione o appartenenza</w:t>
            </w:r>
            <w:r w:rsidRPr="00376E57">
              <w:rPr>
                <w:rFonts w:ascii="Arial" w:hAnsi="Arial" w:cs="Arial"/>
                <w:sz w:val="15"/>
                <w:szCs w:val="15"/>
              </w:rPr>
              <w:t xml:space="preserve"> a una particolare </w:t>
            </w:r>
            <w:r w:rsidRPr="00376E57">
              <w:rPr>
                <w:rFonts w:ascii="Arial" w:hAnsi="Arial" w:cs="Arial"/>
                <w:color w:val="000000"/>
                <w:sz w:val="15"/>
                <w:szCs w:val="15"/>
              </w:rPr>
              <w:t>organizzazione (elenchi, albi, ecc.) per</w:t>
            </w:r>
            <w:r w:rsidRPr="00376E57">
              <w:rPr>
                <w:rFonts w:ascii="Arial" w:hAnsi="Arial" w:cs="Arial"/>
                <w:sz w:val="15"/>
                <w:szCs w:val="15"/>
              </w:rPr>
              <w:t xml:space="preserve"> poter prestare il servizio di cui trattasi nel paese di stabilimento dell'operatore economico? </w:t>
            </w:r>
            <w:r w:rsidRPr="00376E57">
              <w:rPr>
                <w:rFonts w:ascii="Arial" w:hAnsi="Arial" w:cs="Arial"/>
                <w:sz w:val="15"/>
                <w:szCs w:val="15"/>
              </w:rPr>
              <w:br/>
            </w:r>
          </w:p>
          <w:p w:rsidR="00A23B3E" w:rsidRPr="00376E57" w:rsidRDefault="00A23B3E">
            <w:pPr>
              <w:pStyle w:val="Paragrafoelenco1"/>
              <w:tabs>
                <w:tab w:val="left" w:pos="0"/>
              </w:tabs>
              <w:ind w:left="0"/>
            </w:pPr>
            <w:r w:rsidRPr="00376E57">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76E57" w:rsidRDefault="00A23B3E">
            <w:pPr>
              <w:rPr>
                <w:rFonts w:ascii="Arial" w:hAnsi="Arial" w:cs="Arial"/>
                <w:sz w:val="15"/>
                <w:szCs w:val="15"/>
              </w:rPr>
            </w:pPr>
            <w:r w:rsidRPr="00376E57">
              <w:rPr>
                <w:rFonts w:ascii="Arial" w:hAnsi="Arial" w:cs="Arial"/>
                <w:w w:val="0"/>
                <w:sz w:val="15"/>
                <w:szCs w:val="15"/>
              </w:rPr>
              <w:br/>
              <w:t>[ ] Sì [ ] No</w:t>
            </w:r>
            <w:r w:rsidRPr="00376E57">
              <w:rPr>
                <w:rFonts w:ascii="Arial" w:hAnsi="Arial" w:cs="Arial"/>
                <w:w w:val="0"/>
                <w:sz w:val="15"/>
                <w:szCs w:val="15"/>
              </w:rPr>
              <w:br/>
            </w:r>
            <w:r w:rsidRPr="00376E57">
              <w:rPr>
                <w:rFonts w:ascii="Arial" w:hAnsi="Arial" w:cs="Arial"/>
                <w:w w:val="0"/>
                <w:sz w:val="15"/>
                <w:szCs w:val="15"/>
              </w:rPr>
              <w:br/>
              <w:t>In caso affermativo, specificare quale documentazione e se l'operatore economico ne dispone: [ …] [ ] Sì [ ] No</w:t>
            </w:r>
            <w:r w:rsidRPr="00376E57">
              <w:rPr>
                <w:rFonts w:ascii="Arial" w:hAnsi="Arial" w:cs="Arial"/>
                <w:w w:val="0"/>
                <w:sz w:val="15"/>
                <w:szCs w:val="15"/>
              </w:rPr>
              <w:br/>
            </w:r>
          </w:p>
          <w:p w:rsidR="00A23B3E" w:rsidRPr="00376E57" w:rsidRDefault="00A23B3E">
            <w:pPr>
              <w:rPr>
                <w:rFonts w:ascii="Arial" w:hAnsi="Arial" w:cs="Arial"/>
                <w:sz w:val="15"/>
                <w:szCs w:val="15"/>
              </w:rPr>
            </w:pPr>
            <w:r w:rsidRPr="00376E57">
              <w:rPr>
                <w:rFonts w:ascii="Arial" w:hAnsi="Arial" w:cs="Arial"/>
                <w:sz w:val="15"/>
                <w:szCs w:val="15"/>
              </w:rPr>
              <w:t xml:space="preserve">(indirizzo web, autorità o organismo di emanazione, riferimento preciso della documentazione): </w:t>
            </w:r>
          </w:p>
          <w:p w:rsidR="00A23B3E" w:rsidRPr="00376E57" w:rsidRDefault="00A23B3E">
            <w:r w:rsidRPr="00376E57">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76E57" w:rsidRDefault="00A23B3E">
            <w:pPr>
              <w:ind w:left="284" w:hanging="284"/>
              <w:rPr>
                <w:rFonts w:ascii="Arial" w:hAnsi="Arial" w:cs="Arial"/>
                <w:b/>
                <w:sz w:val="12"/>
                <w:szCs w:val="12"/>
              </w:rPr>
            </w:pPr>
            <w:r w:rsidRPr="00376E57">
              <w:rPr>
                <w:rFonts w:ascii="Arial" w:hAnsi="Arial" w:cs="Arial"/>
                <w:sz w:val="15"/>
                <w:szCs w:val="15"/>
              </w:rPr>
              <w:t>1a)</w:t>
            </w:r>
            <w:r w:rsidR="001A2C0D" w:rsidRPr="00376E57">
              <w:rPr>
                <w:rFonts w:ascii="Arial" w:hAnsi="Arial" w:cs="Arial"/>
                <w:sz w:val="15"/>
                <w:szCs w:val="15"/>
              </w:rPr>
              <w:t xml:space="preserve"> </w:t>
            </w:r>
            <w:r w:rsidRPr="00376E57">
              <w:rPr>
                <w:rFonts w:ascii="Arial" w:hAnsi="Arial" w:cs="Arial"/>
                <w:sz w:val="15"/>
                <w:szCs w:val="15"/>
              </w:rPr>
              <w:t xml:space="preserve">Il </w:t>
            </w:r>
            <w:r w:rsidRPr="00376E57">
              <w:rPr>
                <w:rFonts w:ascii="Arial" w:hAnsi="Arial" w:cs="Arial"/>
                <w:b/>
                <w:sz w:val="15"/>
                <w:szCs w:val="15"/>
              </w:rPr>
              <w:t>fatturato annuo</w:t>
            </w:r>
            <w:r w:rsidRPr="00376E57">
              <w:rPr>
                <w:rFonts w:ascii="Arial" w:hAnsi="Arial" w:cs="Arial"/>
                <w:sz w:val="15"/>
                <w:szCs w:val="15"/>
              </w:rPr>
              <w:t xml:space="preserve"> ("generale") dell'operatore economico per il numero di esercizi richiesto nell'avviso o bando pertinente o nei documenti di gara è il seguente</w:t>
            </w:r>
            <w:r w:rsidRPr="00376E57">
              <w:rPr>
                <w:rFonts w:ascii="Arial" w:hAnsi="Arial" w:cs="Arial"/>
                <w:b/>
                <w:sz w:val="15"/>
                <w:szCs w:val="15"/>
              </w:rPr>
              <w:t>:</w:t>
            </w:r>
          </w:p>
          <w:p w:rsidR="00A23B3E" w:rsidRPr="00376E57" w:rsidRDefault="00A23B3E">
            <w:pPr>
              <w:ind w:left="284" w:hanging="284"/>
              <w:rPr>
                <w:rFonts w:ascii="Arial" w:hAnsi="Arial" w:cs="Arial"/>
                <w:b/>
                <w:sz w:val="12"/>
                <w:szCs w:val="12"/>
              </w:rPr>
            </w:pPr>
          </w:p>
          <w:p w:rsidR="00A23B3E" w:rsidRPr="00376E57" w:rsidRDefault="00A23B3E">
            <w:pPr>
              <w:ind w:left="284" w:hanging="284"/>
              <w:rPr>
                <w:rFonts w:ascii="Arial" w:hAnsi="Arial" w:cs="Arial"/>
                <w:sz w:val="12"/>
                <w:szCs w:val="12"/>
              </w:rPr>
            </w:pPr>
            <w:r w:rsidRPr="00376E57">
              <w:rPr>
                <w:rFonts w:ascii="Arial" w:hAnsi="Arial" w:cs="Arial"/>
                <w:b/>
                <w:sz w:val="15"/>
                <w:szCs w:val="15"/>
              </w:rPr>
              <w:t>e/o,</w:t>
            </w:r>
          </w:p>
          <w:p w:rsidR="00A23B3E" w:rsidRPr="00376E57" w:rsidRDefault="00A23B3E">
            <w:pPr>
              <w:ind w:left="284" w:hanging="142"/>
              <w:rPr>
                <w:rFonts w:ascii="Arial" w:hAnsi="Arial" w:cs="Arial"/>
                <w:sz w:val="12"/>
                <w:szCs w:val="12"/>
              </w:rPr>
            </w:pPr>
          </w:p>
          <w:p w:rsidR="00A23B3E" w:rsidRPr="00376E57" w:rsidRDefault="00A23B3E">
            <w:pPr>
              <w:ind w:left="284" w:hanging="284"/>
              <w:rPr>
                <w:rFonts w:ascii="Arial" w:hAnsi="Arial" w:cs="Arial"/>
                <w:sz w:val="15"/>
                <w:szCs w:val="15"/>
              </w:rPr>
            </w:pPr>
            <w:r w:rsidRPr="00376E57">
              <w:rPr>
                <w:rFonts w:ascii="Arial" w:hAnsi="Arial" w:cs="Arial"/>
                <w:sz w:val="15"/>
                <w:szCs w:val="15"/>
              </w:rPr>
              <w:t>1b)</w:t>
            </w:r>
            <w:r w:rsidR="001A2C0D" w:rsidRPr="00376E57">
              <w:rPr>
                <w:rFonts w:ascii="Arial" w:hAnsi="Arial" w:cs="Arial"/>
                <w:sz w:val="15"/>
                <w:szCs w:val="15"/>
              </w:rPr>
              <w:t xml:space="preserve"> </w:t>
            </w:r>
            <w:r w:rsidRPr="00376E57">
              <w:rPr>
                <w:rFonts w:ascii="Arial" w:hAnsi="Arial" w:cs="Arial"/>
                <w:sz w:val="15"/>
                <w:szCs w:val="15"/>
              </w:rPr>
              <w:t xml:space="preserve">Il </w:t>
            </w:r>
            <w:r w:rsidRPr="00376E57">
              <w:rPr>
                <w:rFonts w:ascii="Arial" w:hAnsi="Arial" w:cs="Arial"/>
                <w:b/>
                <w:sz w:val="15"/>
                <w:szCs w:val="15"/>
              </w:rPr>
              <w:t>fatturato annuo medio</w:t>
            </w:r>
            <w:r w:rsidRPr="00376E57">
              <w:rPr>
                <w:rFonts w:ascii="Arial" w:hAnsi="Arial" w:cs="Arial"/>
                <w:sz w:val="15"/>
                <w:szCs w:val="15"/>
              </w:rPr>
              <w:t xml:space="preserve"> dell'operatore economico </w:t>
            </w:r>
            <w:r w:rsidRPr="00376E57">
              <w:rPr>
                <w:rFonts w:ascii="Arial" w:hAnsi="Arial" w:cs="Arial"/>
                <w:b/>
                <w:sz w:val="15"/>
                <w:szCs w:val="15"/>
              </w:rPr>
              <w:t xml:space="preserve">per il numero di esercizi richiesto nell'avviso o bando pertinente o nei documenti di gara è il seguente </w:t>
            </w:r>
            <w:r w:rsidRPr="00376E57">
              <w:rPr>
                <w:rFonts w:ascii="Arial" w:hAnsi="Arial" w:cs="Arial"/>
                <w:sz w:val="15"/>
                <w:szCs w:val="15"/>
              </w:rPr>
              <w:t>(</w:t>
            </w:r>
            <w:r w:rsidRPr="00376E57">
              <w:rPr>
                <w:rStyle w:val="Rimandonotaapidipagina"/>
                <w:rFonts w:ascii="Arial" w:hAnsi="Arial" w:cs="Arial"/>
                <w:sz w:val="15"/>
                <w:szCs w:val="15"/>
              </w:rPr>
              <w:footnoteReference w:id="28"/>
            </w:r>
            <w:r w:rsidRPr="00376E57">
              <w:rPr>
                <w:rFonts w:ascii="Arial" w:hAnsi="Arial" w:cs="Arial"/>
                <w:sz w:val="15"/>
                <w:szCs w:val="15"/>
              </w:rPr>
              <w:t>)</w:t>
            </w:r>
            <w:r w:rsidRPr="00376E57">
              <w:rPr>
                <w:rFonts w:ascii="Arial" w:hAnsi="Arial" w:cs="Arial"/>
                <w:b/>
                <w:sz w:val="15"/>
                <w:szCs w:val="15"/>
              </w:rPr>
              <w:t>:</w:t>
            </w:r>
          </w:p>
          <w:p w:rsidR="00A23B3E" w:rsidRPr="00376E57" w:rsidRDefault="00A23B3E">
            <w:pPr>
              <w:ind w:left="284" w:hanging="284"/>
            </w:pPr>
            <w:r w:rsidRPr="00376E57">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76E57" w:rsidRDefault="00A23B3E">
            <w:pPr>
              <w:rPr>
                <w:rFonts w:ascii="Arial" w:hAnsi="Arial" w:cs="Arial"/>
                <w:sz w:val="15"/>
                <w:szCs w:val="15"/>
              </w:rPr>
            </w:pPr>
            <w:r w:rsidRPr="00376E57">
              <w:rPr>
                <w:rFonts w:ascii="Arial" w:hAnsi="Arial" w:cs="Arial"/>
                <w:sz w:val="15"/>
                <w:szCs w:val="15"/>
              </w:rPr>
              <w:t>esercizio:</w:t>
            </w:r>
            <w:r w:rsidR="001A2C0D" w:rsidRPr="00376E57">
              <w:rPr>
                <w:rFonts w:ascii="Arial" w:hAnsi="Arial" w:cs="Arial"/>
                <w:sz w:val="15"/>
                <w:szCs w:val="15"/>
              </w:rPr>
              <w:t xml:space="preserve"> </w:t>
            </w:r>
            <w:r w:rsidRPr="00376E57">
              <w:rPr>
                <w:rFonts w:ascii="Arial" w:hAnsi="Arial" w:cs="Arial"/>
                <w:sz w:val="15"/>
                <w:szCs w:val="15"/>
              </w:rPr>
              <w:t>[……] fatturato: [……] […] valuta</w:t>
            </w:r>
            <w:r w:rsidRPr="00376E57">
              <w:rPr>
                <w:rFonts w:ascii="Arial" w:hAnsi="Arial" w:cs="Arial"/>
                <w:sz w:val="15"/>
                <w:szCs w:val="15"/>
              </w:rPr>
              <w:br/>
              <w:t>esercizio:</w:t>
            </w:r>
            <w:r w:rsidR="001A2C0D" w:rsidRPr="00376E57">
              <w:rPr>
                <w:rFonts w:ascii="Arial" w:hAnsi="Arial" w:cs="Arial"/>
                <w:sz w:val="15"/>
                <w:szCs w:val="15"/>
              </w:rPr>
              <w:t xml:space="preserve"> </w:t>
            </w:r>
            <w:r w:rsidRPr="00376E57">
              <w:rPr>
                <w:rFonts w:ascii="Arial" w:hAnsi="Arial" w:cs="Arial"/>
                <w:sz w:val="15"/>
                <w:szCs w:val="15"/>
              </w:rPr>
              <w:t>[……] fatturato: [……] […] valuta</w:t>
            </w:r>
            <w:r w:rsidRPr="00376E57">
              <w:rPr>
                <w:rFonts w:ascii="Arial" w:hAnsi="Arial" w:cs="Arial"/>
                <w:sz w:val="15"/>
                <w:szCs w:val="15"/>
              </w:rPr>
              <w:br/>
              <w:t>esercizio:</w:t>
            </w:r>
            <w:r w:rsidR="001A2C0D" w:rsidRPr="00376E57">
              <w:rPr>
                <w:rFonts w:ascii="Arial" w:hAnsi="Arial" w:cs="Arial"/>
                <w:sz w:val="15"/>
                <w:szCs w:val="15"/>
              </w:rPr>
              <w:t xml:space="preserve"> </w:t>
            </w:r>
            <w:r w:rsidRPr="00376E57">
              <w:rPr>
                <w:rFonts w:ascii="Arial" w:hAnsi="Arial" w:cs="Arial"/>
                <w:sz w:val="15"/>
                <w:szCs w:val="15"/>
              </w:rPr>
              <w:t>[……] fatturato: [……] […] valuta</w:t>
            </w:r>
            <w:r w:rsidRPr="00376E57">
              <w:rPr>
                <w:rFonts w:ascii="Arial" w:hAnsi="Arial" w:cs="Arial"/>
                <w:sz w:val="15"/>
                <w:szCs w:val="15"/>
              </w:rPr>
              <w:br/>
            </w:r>
            <w:r w:rsidRPr="00376E57">
              <w:rPr>
                <w:rFonts w:ascii="Arial" w:hAnsi="Arial" w:cs="Arial"/>
                <w:sz w:val="15"/>
                <w:szCs w:val="15"/>
              </w:rPr>
              <w:br/>
            </w:r>
            <w:r w:rsidRPr="00376E57">
              <w:rPr>
                <w:rFonts w:ascii="Arial" w:hAnsi="Arial" w:cs="Arial"/>
                <w:sz w:val="15"/>
                <w:szCs w:val="15"/>
              </w:rPr>
              <w:br/>
              <w:t>(numero di esercizi, fatturato medio)</w:t>
            </w:r>
            <w:r w:rsidRPr="00376E57">
              <w:rPr>
                <w:rFonts w:ascii="Arial" w:hAnsi="Arial" w:cs="Arial"/>
                <w:b/>
                <w:sz w:val="15"/>
                <w:szCs w:val="15"/>
              </w:rPr>
              <w:t>:</w:t>
            </w:r>
            <w:r w:rsidR="001A2C0D" w:rsidRPr="00376E57">
              <w:rPr>
                <w:rFonts w:ascii="Arial" w:hAnsi="Arial" w:cs="Arial"/>
                <w:sz w:val="15"/>
                <w:szCs w:val="15"/>
              </w:rPr>
              <w:t xml:space="preserve"> </w:t>
            </w:r>
          </w:p>
          <w:p w:rsidR="00A23B3E" w:rsidRPr="00376E57" w:rsidRDefault="00A23B3E">
            <w:pPr>
              <w:rPr>
                <w:rFonts w:ascii="Arial" w:hAnsi="Arial" w:cs="Arial"/>
                <w:sz w:val="15"/>
                <w:szCs w:val="15"/>
              </w:rPr>
            </w:pPr>
            <w:r w:rsidRPr="00376E57">
              <w:rPr>
                <w:rFonts w:ascii="Arial" w:hAnsi="Arial" w:cs="Arial"/>
                <w:sz w:val="15"/>
                <w:szCs w:val="15"/>
              </w:rPr>
              <w:t>[……], [……] […] valuta</w:t>
            </w:r>
          </w:p>
          <w:p w:rsidR="00A23B3E" w:rsidRPr="00376E57" w:rsidRDefault="00A23B3E">
            <w:pPr>
              <w:rPr>
                <w:rFonts w:ascii="Arial" w:hAnsi="Arial" w:cs="Arial"/>
                <w:sz w:val="15"/>
                <w:szCs w:val="15"/>
              </w:rPr>
            </w:pPr>
          </w:p>
          <w:p w:rsidR="00A23B3E" w:rsidRPr="00376E57" w:rsidRDefault="00A23B3E">
            <w:pPr>
              <w:rPr>
                <w:rFonts w:ascii="Arial" w:hAnsi="Arial" w:cs="Arial"/>
                <w:sz w:val="15"/>
                <w:szCs w:val="15"/>
              </w:rPr>
            </w:pPr>
          </w:p>
          <w:p w:rsidR="00A23B3E" w:rsidRPr="00376E57" w:rsidRDefault="00A23B3E">
            <w:pPr>
              <w:rPr>
                <w:rFonts w:ascii="Arial" w:hAnsi="Arial" w:cs="Arial"/>
                <w:sz w:val="15"/>
                <w:szCs w:val="15"/>
              </w:rPr>
            </w:pPr>
            <w:r w:rsidRPr="00376E57">
              <w:rPr>
                <w:rFonts w:ascii="Arial" w:hAnsi="Arial" w:cs="Arial"/>
                <w:sz w:val="15"/>
                <w:szCs w:val="15"/>
              </w:rPr>
              <w:t xml:space="preserve">(indirizzo web, autorità o organismo di emanazione, riferimento preciso della documentazione): </w:t>
            </w:r>
          </w:p>
          <w:p w:rsidR="00A23B3E" w:rsidRPr="00376E57" w:rsidRDefault="00A23B3E">
            <w:r w:rsidRPr="00376E57">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2A2472" w:rsidRDefault="00A23B3E" w:rsidP="00BF74E1">
            <w:pPr>
              <w:ind w:left="284" w:hanging="284"/>
              <w:jc w:val="both"/>
              <w:rPr>
                <w:rFonts w:ascii="Arial" w:hAnsi="Arial" w:cs="Arial"/>
                <w:b/>
                <w:strike/>
                <w:sz w:val="15"/>
                <w:szCs w:val="15"/>
              </w:rPr>
            </w:pPr>
            <w:r w:rsidRPr="002A2472">
              <w:rPr>
                <w:rFonts w:ascii="Arial" w:hAnsi="Arial" w:cs="Arial"/>
                <w:strike/>
                <w:sz w:val="15"/>
                <w:szCs w:val="15"/>
              </w:rPr>
              <w:t>2a)</w:t>
            </w:r>
            <w:r w:rsidR="001A2C0D" w:rsidRPr="002A2472">
              <w:rPr>
                <w:rFonts w:ascii="Arial" w:hAnsi="Arial" w:cs="Arial"/>
                <w:strike/>
                <w:sz w:val="15"/>
                <w:szCs w:val="15"/>
              </w:rPr>
              <w:t xml:space="preserve"> </w:t>
            </w:r>
            <w:r w:rsidRPr="002A2472">
              <w:rPr>
                <w:rFonts w:ascii="Arial" w:hAnsi="Arial" w:cs="Arial"/>
                <w:strike/>
                <w:sz w:val="15"/>
                <w:szCs w:val="15"/>
              </w:rPr>
              <w:t xml:space="preserve">Il </w:t>
            </w:r>
            <w:r w:rsidRPr="002A2472">
              <w:rPr>
                <w:rFonts w:ascii="Arial" w:hAnsi="Arial" w:cs="Arial"/>
                <w:b/>
                <w:strike/>
                <w:sz w:val="15"/>
                <w:szCs w:val="15"/>
              </w:rPr>
              <w:t>fatturato</w:t>
            </w:r>
            <w:r w:rsidRPr="002A2472">
              <w:rPr>
                <w:rFonts w:ascii="Arial" w:hAnsi="Arial" w:cs="Arial"/>
                <w:strike/>
                <w:sz w:val="15"/>
                <w:szCs w:val="15"/>
              </w:rPr>
              <w:t xml:space="preserve"> annuo ("specifico") dell'operatore economico</w:t>
            </w:r>
            <w:r w:rsidRPr="002A2472">
              <w:rPr>
                <w:rFonts w:ascii="Arial" w:hAnsi="Arial" w:cs="Arial"/>
                <w:b/>
                <w:strike/>
                <w:sz w:val="15"/>
                <w:szCs w:val="15"/>
              </w:rPr>
              <w:t xml:space="preserve"> nel settore di attività oggetto dell'appalto</w:t>
            </w:r>
            <w:r w:rsidRPr="002A2472">
              <w:rPr>
                <w:rFonts w:ascii="Arial" w:hAnsi="Arial" w:cs="Arial"/>
                <w:strike/>
                <w:sz w:val="15"/>
                <w:szCs w:val="15"/>
              </w:rPr>
              <w:t xml:space="preserve"> e specificato nell'avviso o bando pertinente o nei documenti di gara per il numero di esercizi richiesto è il seguente:</w:t>
            </w:r>
          </w:p>
          <w:p w:rsidR="00A23B3E" w:rsidRPr="002A2472" w:rsidRDefault="00A23B3E">
            <w:pPr>
              <w:rPr>
                <w:rFonts w:ascii="Arial" w:hAnsi="Arial" w:cs="Arial"/>
                <w:strike/>
                <w:sz w:val="15"/>
                <w:szCs w:val="15"/>
              </w:rPr>
            </w:pPr>
            <w:r w:rsidRPr="002A2472">
              <w:rPr>
                <w:rFonts w:ascii="Arial" w:hAnsi="Arial" w:cs="Arial"/>
                <w:b/>
                <w:strike/>
                <w:sz w:val="15"/>
                <w:szCs w:val="15"/>
              </w:rPr>
              <w:t>e/o,</w:t>
            </w:r>
          </w:p>
          <w:p w:rsidR="00A23B3E" w:rsidRPr="002A2472" w:rsidRDefault="00A23B3E" w:rsidP="00BF74E1">
            <w:pPr>
              <w:ind w:left="284" w:hanging="284"/>
              <w:jc w:val="both"/>
              <w:rPr>
                <w:rFonts w:ascii="Arial" w:hAnsi="Arial" w:cs="Arial"/>
                <w:strike/>
                <w:sz w:val="15"/>
                <w:szCs w:val="15"/>
              </w:rPr>
            </w:pPr>
            <w:r w:rsidRPr="002A2472">
              <w:rPr>
                <w:rFonts w:ascii="Arial" w:hAnsi="Arial" w:cs="Arial"/>
                <w:strike/>
                <w:sz w:val="15"/>
                <w:szCs w:val="15"/>
              </w:rPr>
              <w:t xml:space="preserve">2b) Il </w:t>
            </w:r>
            <w:r w:rsidRPr="002A2472">
              <w:rPr>
                <w:rFonts w:ascii="Arial" w:hAnsi="Arial" w:cs="Arial"/>
                <w:b/>
                <w:strike/>
                <w:sz w:val="15"/>
                <w:szCs w:val="15"/>
              </w:rPr>
              <w:t>fatturato annuo medio</w:t>
            </w:r>
            <w:r w:rsidRPr="002A2472">
              <w:rPr>
                <w:rFonts w:ascii="Arial" w:hAnsi="Arial" w:cs="Arial"/>
                <w:strike/>
                <w:sz w:val="15"/>
                <w:szCs w:val="15"/>
              </w:rPr>
              <w:t xml:space="preserve"> dell'operatore economico </w:t>
            </w:r>
            <w:r w:rsidRPr="002A2472">
              <w:rPr>
                <w:rFonts w:ascii="Arial" w:hAnsi="Arial" w:cs="Arial"/>
                <w:b/>
                <w:strike/>
                <w:sz w:val="15"/>
                <w:szCs w:val="15"/>
              </w:rPr>
              <w:t xml:space="preserve">nel settore e per il numero di esercizi specificato nell'avviso o bando pertinente o nei documenti di gara è il seguente </w:t>
            </w:r>
            <w:r w:rsidRPr="002A2472">
              <w:rPr>
                <w:rFonts w:ascii="Arial" w:hAnsi="Arial" w:cs="Arial"/>
                <w:strike/>
                <w:sz w:val="15"/>
                <w:szCs w:val="15"/>
              </w:rPr>
              <w:t>(</w:t>
            </w:r>
            <w:r w:rsidRPr="002A2472">
              <w:rPr>
                <w:rStyle w:val="Rimandonotaapidipagina"/>
                <w:rFonts w:ascii="Arial" w:hAnsi="Arial" w:cs="Arial"/>
                <w:strike/>
                <w:sz w:val="15"/>
                <w:szCs w:val="15"/>
              </w:rPr>
              <w:footnoteReference w:id="29"/>
            </w:r>
            <w:r w:rsidRPr="002A2472">
              <w:rPr>
                <w:rFonts w:ascii="Arial" w:hAnsi="Arial" w:cs="Arial"/>
                <w:strike/>
                <w:sz w:val="15"/>
                <w:szCs w:val="15"/>
              </w:rPr>
              <w:t>)</w:t>
            </w:r>
            <w:r w:rsidRPr="002A2472">
              <w:rPr>
                <w:rFonts w:ascii="Arial" w:hAnsi="Arial" w:cs="Arial"/>
                <w:b/>
                <w:strike/>
                <w:sz w:val="15"/>
                <w:szCs w:val="15"/>
              </w:rPr>
              <w:t>:</w:t>
            </w:r>
          </w:p>
          <w:p w:rsidR="00A23B3E" w:rsidRPr="002A2472" w:rsidRDefault="00A23B3E">
            <w:pPr>
              <w:rPr>
                <w:strike/>
              </w:rPr>
            </w:pPr>
            <w:r w:rsidRPr="002A2472">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2A2472" w:rsidRDefault="00A23B3E">
            <w:pPr>
              <w:rPr>
                <w:rFonts w:ascii="Arial" w:hAnsi="Arial" w:cs="Arial"/>
                <w:strike/>
                <w:sz w:val="15"/>
                <w:szCs w:val="15"/>
              </w:rPr>
            </w:pPr>
            <w:r w:rsidRPr="002A2472">
              <w:rPr>
                <w:rFonts w:ascii="Arial" w:hAnsi="Arial" w:cs="Arial"/>
                <w:strike/>
                <w:sz w:val="15"/>
                <w:szCs w:val="15"/>
              </w:rPr>
              <w:t>esercizio: [……] fatturato: [……] […]valuta</w:t>
            </w:r>
            <w:r w:rsidRPr="002A2472">
              <w:rPr>
                <w:rFonts w:ascii="Arial" w:hAnsi="Arial" w:cs="Arial"/>
                <w:strike/>
                <w:sz w:val="15"/>
                <w:szCs w:val="15"/>
              </w:rPr>
              <w:br/>
              <w:t>esercizio: [……] fatturato: [……] […]valuta</w:t>
            </w:r>
            <w:r w:rsidRPr="002A2472">
              <w:rPr>
                <w:rFonts w:ascii="Arial" w:hAnsi="Arial" w:cs="Arial"/>
                <w:strike/>
                <w:sz w:val="15"/>
                <w:szCs w:val="15"/>
              </w:rPr>
              <w:br/>
              <w:t>esercizio: [……] fatturato: [……] […]valuta</w:t>
            </w:r>
            <w:r w:rsidRPr="002A2472">
              <w:rPr>
                <w:rFonts w:ascii="Arial" w:hAnsi="Arial" w:cs="Arial"/>
                <w:strike/>
                <w:sz w:val="15"/>
                <w:szCs w:val="15"/>
              </w:rPr>
              <w:br/>
            </w:r>
            <w:r w:rsidRPr="002A2472">
              <w:rPr>
                <w:rFonts w:ascii="Arial" w:hAnsi="Arial" w:cs="Arial"/>
                <w:strike/>
                <w:sz w:val="15"/>
                <w:szCs w:val="15"/>
              </w:rPr>
              <w:br/>
            </w:r>
            <w:r w:rsidRPr="002A2472">
              <w:rPr>
                <w:rFonts w:ascii="Arial" w:hAnsi="Arial" w:cs="Arial"/>
                <w:strike/>
                <w:sz w:val="15"/>
                <w:szCs w:val="15"/>
              </w:rPr>
              <w:br/>
            </w:r>
            <w:r w:rsidRPr="002A2472">
              <w:rPr>
                <w:rFonts w:ascii="Arial" w:hAnsi="Arial" w:cs="Arial"/>
                <w:strike/>
                <w:sz w:val="15"/>
                <w:szCs w:val="15"/>
              </w:rPr>
              <w:br/>
              <w:t>(numero di esercizi, fatturato medio)</w:t>
            </w:r>
            <w:r w:rsidRPr="002A2472">
              <w:rPr>
                <w:rFonts w:ascii="Arial" w:hAnsi="Arial" w:cs="Arial"/>
                <w:b/>
                <w:strike/>
                <w:sz w:val="15"/>
                <w:szCs w:val="15"/>
              </w:rPr>
              <w:t>:</w:t>
            </w:r>
            <w:r w:rsidRPr="002A2472">
              <w:rPr>
                <w:rFonts w:ascii="Arial" w:hAnsi="Arial" w:cs="Arial"/>
                <w:strike/>
                <w:sz w:val="15"/>
                <w:szCs w:val="15"/>
              </w:rPr>
              <w:t xml:space="preserve"> </w:t>
            </w:r>
          </w:p>
          <w:p w:rsidR="00A23B3E" w:rsidRPr="002A2472" w:rsidRDefault="00A23B3E">
            <w:pPr>
              <w:rPr>
                <w:rFonts w:ascii="Arial" w:hAnsi="Arial" w:cs="Arial"/>
                <w:strike/>
                <w:sz w:val="15"/>
                <w:szCs w:val="15"/>
              </w:rPr>
            </w:pPr>
            <w:r w:rsidRPr="002A2472">
              <w:rPr>
                <w:rFonts w:ascii="Arial" w:hAnsi="Arial" w:cs="Arial"/>
                <w:strike/>
                <w:sz w:val="15"/>
                <w:szCs w:val="15"/>
              </w:rPr>
              <w:t>[……], [……] […] valuta</w:t>
            </w:r>
          </w:p>
          <w:p w:rsidR="00A23B3E" w:rsidRPr="002A2472" w:rsidRDefault="00A23B3E">
            <w:pPr>
              <w:rPr>
                <w:rFonts w:ascii="Arial" w:hAnsi="Arial" w:cs="Arial"/>
                <w:strike/>
                <w:sz w:val="15"/>
                <w:szCs w:val="15"/>
              </w:rPr>
            </w:pPr>
            <w:r w:rsidRPr="002A2472">
              <w:rPr>
                <w:rFonts w:ascii="Arial" w:hAnsi="Arial" w:cs="Arial"/>
                <w:strike/>
                <w:sz w:val="15"/>
                <w:szCs w:val="15"/>
              </w:rPr>
              <w:br/>
              <w:t xml:space="preserve">(indirizzo web, autorità o organismo di emanazione, riferimento preciso della documentazione): </w:t>
            </w:r>
          </w:p>
          <w:p w:rsidR="00A23B3E" w:rsidRPr="002A2472" w:rsidRDefault="00A23B3E">
            <w:pPr>
              <w:rPr>
                <w:strike/>
              </w:rPr>
            </w:pPr>
            <w:r w:rsidRPr="002A2472">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2A2472" w:rsidRDefault="00A23B3E" w:rsidP="00BF74E1">
            <w:pPr>
              <w:jc w:val="both"/>
            </w:pPr>
            <w:r w:rsidRPr="002A2472">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2A2472" w:rsidRDefault="00A23B3E">
            <w:r w:rsidRPr="002A2472">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D9616D" w:rsidRDefault="00A23B3E" w:rsidP="00BF74E1">
            <w:pPr>
              <w:pStyle w:val="Paragrafoelenco1"/>
              <w:numPr>
                <w:ilvl w:val="0"/>
                <w:numId w:val="4"/>
              </w:numPr>
              <w:ind w:left="284" w:hanging="284"/>
              <w:jc w:val="both"/>
              <w:rPr>
                <w:rFonts w:ascii="Arial" w:hAnsi="Arial" w:cs="Arial"/>
                <w:strike/>
                <w:sz w:val="15"/>
                <w:szCs w:val="15"/>
              </w:rPr>
            </w:pPr>
            <w:r w:rsidRPr="00D9616D">
              <w:rPr>
                <w:rFonts w:ascii="Arial" w:hAnsi="Arial" w:cs="Arial"/>
                <w:strike/>
                <w:sz w:val="15"/>
                <w:szCs w:val="15"/>
              </w:rPr>
              <w:t xml:space="preserve">Per quanto riguarda gli </w:t>
            </w:r>
            <w:r w:rsidRPr="00D9616D">
              <w:rPr>
                <w:rFonts w:ascii="Arial" w:hAnsi="Arial" w:cs="Arial"/>
                <w:b/>
                <w:strike/>
                <w:sz w:val="15"/>
                <w:szCs w:val="15"/>
              </w:rPr>
              <w:t xml:space="preserve">indici finanziari </w:t>
            </w:r>
            <w:r w:rsidRPr="00D9616D">
              <w:rPr>
                <w:rFonts w:ascii="Arial" w:hAnsi="Arial" w:cs="Arial"/>
                <w:strike/>
                <w:sz w:val="15"/>
                <w:szCs w:val="15"/>
              </w:rPr>
              <w:t>(</w:t>
            </w:r>
            <w:r w:rsidRPr="00D9616D">
              <w:rPr>
                <w:rStyle w:val="Rimandonotaapidipagina"/>
                <w:rFonts w:ascii="Arial" w:hAnsi="Arial" w:cs="Arial"/>
                <w:strike/>
                <w:sz w:val="15"/>
                <w:szCs w:val="15"/>
              </w:rPr>
              <w:footnoteReference w:id="30"/>
            </w:r>
            <w:r w:rsidRPr="00D9616D">
              <w:rPr>
                <w:rFonts w:ascii="Arial" w:hAnsi="Arial" w:cs="Arial"/>
                <w:strike/>
                <w:sz w:val="15"/>
                <w:szCs w:val="15"/>
              </w:rPr>
              <w:t>) specificati nell'avviso o bando pertinente o nei documenti di gar</w:t>
            </w:r>
            <w:r w:rsidRPr="00D9616D">
              <w:rPr>
                <w:rFonts w:ascii="Arial" w:hAnsi="Arial" w:cs="Arial"/>
                <w:strike/>
                <w:color w:val="000000"/>
                <w:sz w:val="15"/>
                <w:szCs w:val="15"/>
              </w:rPr>
              <w:t xml:space="preserve">a ai sensi dell’art. 83 comma 4, lett. </w:t>
            </w:r>
            <w:r w:rsidRPr="00D9616D">
              <w:rPr>
                <w:rFonts w:ascii="Arial" w:hAnsi="Arial" w:cs="Arial"/>
                <w:i/>
                <w:strike/>
                <w:color w:val="000000"/>
                <w:sz w:val="15"/>
                <w:szCs w:val="15"/>
              </w:rPr>
              <w:t>b)</w:t>
            </w:r>
            <w:r w:rsidRPr="00D9616D">
              <w:rPr>
                <w:rFonts w:ascii="Arial" w:hAnsi="Arial" w:cs="Arial"/>
                <w:strike/>
                <w:color w:val="000000"/>
                <w:sz w:val="15"/>
                <w:szCs w:val="15"/>
              </w:rPr>
              <w:t xml:space="preserve">, del Codice, l'operatore economico dichiara che i valori attuali degli indici richiesti </w:t>
            </w:r>
            <w:r w:rsidRPr="00D9616D">
              <w:rPr>
                <w:rFonts w:ascii="Arial" w:hAnsi="Arial" w:cs="Arial"/>
                <w:strike/>
                <w:sz w:val="15"/>
                <w:szCs w:val="15"/>
              </w:rPr>
              <w:t>sono i seguenti:</w:t>
            </w:r>
          </w:p>
          <w:p w:rsidR="00A23B3E" w:rsidRPr="00D9616D" w:rsidRDefault="00A23B3E">
            <w:pPr>
              <w:pStyle w:val="Paragrafoelenco1"/>
              <w:ind w:left="0"/>
              <w:rPr>
                <w:strike/>
              </w:rPr>
            </w:pPr>
            <w:r w:rsidRPr="00D9616D">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rFonts w:ascii="Arial" w:hAnsi="Arial" w:cs="Arial"/>
                <w:strike/>
                <w:sz w:val="15"/>
                <w:szCs w:val="15"/>
              </w:rPr>
            </w:pPr>
            <w:r w:rsidRPr="00D9616D">
              <w:rPr>
                <w:rFonts w:ascii="Arial" w:hAnsi="Arial" w:cs="Arial"/>
                <w:strike/>
                <w:sz w:val="15"/>
                <w:szCs w:val="15"/>
              </w:rPr>
              <w:t>(indicazione dell'indice richiesto, come rapporto tra x e y (</w:t>
            </w:r>
            <w:r w:rsidRPr="00D9616D">
              <w:rPr>
                <w:rStyle w:val="Rimandonotaapidipagina"/>
                <w:rFonts w:ascii="Arial" w:hAnsi="Arial" w:cs="Arial"/>
                <w:strike/>
                <w:sz w:val="15"/>
                <w:szCs w:val="15"/>
              </w:rPr>
              <w:footnoteReference w:id="31"/>
            </w:r>
            <w:r w:rsidRPr="00D9616D">
              <w:rPr>
                <w:rFonts w:ascii="Arial" w:hAnsi="Arial" w:cs="Arial"/>
                <w:strike/>
                <w:sz w:val="15"/>
                <w:szCs w:val="15"/>
              </w:rPr>
              <w:t>), e valore)</w:t>
            </w:r>
            <w:r w:rsidRPr="00D9616D">
              <w:rPr>
                <w:rFonts w:ascii="Arial" w:hAnsi="Arial" w:cs="Arial"/>
                <w:strike/>
                <w:sz w:val="15"/>
                <w:szCs w:val="15"/>
              </w:rPr>
              <w:br/>
              <w:t>[……], [……] (</w:t>
            </w:r>
            <w:r w:rsidRPr="00D9616D">
              <w:rPr>
                <w:rStyle w:val="Rimandonotaapidipagina"/>
                <w:rFonts w:ascii="Arial" w:hAnsi="Arial" w:cs="Arial"/>
                <w:strike/>
                <w:sz w:val="15"/>
                <w:szCs w:val="15"/>
              </w:rPr>
              <w:footnoteReference w:id="32"/>
            </w:r>
            <w:r w:rsidRPr="00D9616D">
              <w:rPr>
                <w:rFonts w:ascii="Arial" w:hAnsi="Arial" w:cs="Arial"/>
                <w:strike/>
                <w:sz w:val="15"/>
                <w:szCs w:val="15"/>
              </w:rPr>
              <w:t>)</w:t>
            </w:r>
            <w:r w:rsidRPr="00D9616D">
              <w:rPr>
                <w:rFonts w:ascii="Arial" w:hAnsi="Arial" w:cs="Arial"/>
                <w:strike/>
                <w:sz w:val="15"/>
                <w:szCs w:val="15"/>
              </w:rPr>
              <w:br/>
            </w:r>
            <w:r w:rsidRPr="00D9616D">
              <w:rPr>
                <w:rFonts w:ascii="Arial" w:hAnsi="Arial" w:cs="Arial"/>
                <w:i/>
                <w:strike/>
                <w:sz w:val="15"/>
                <w:szCs w:val="15"/>
              </w:rPr>
              <w:br/>
            </w:r>
            <w:r w:rsidRPr="00D9616D">
              <w:rPr>
                <w:rFonts w:ascii="Arial" w:hAnsi="Arial" w:cs="Arial"/>
                <w:strike/>
                <w:sz w:val="15"/>
                <w:szCs w:val="15"/>
              </w:rPr>
              <w:t>(indirizzo web, autorità o organismo di emanazione, riferimento preciso della documentazione):</w:t>
            </w:r>
            <w:r w:rsidRPr="00D9616D">
              <w:rPr>
                <w:rFonts w:ascii="Arial" w:hAnsi="Arial" w:cs="Arial"/>
                <w:i/>
                <w:strike/>
                <w:sz w:val="15"/>
                <w:szCs w:val="15"/>
              </w:rPr>
              <w:t xml:space="preserve"> </w:t>
            </w:r>
          </w:p>
          <w:p w:rsidR="00A23B3E" w:rsidRPr="00D9616D" w:rsidRDefault="00A23B3E">
            <w:pPr>
              <w:rPr>
                <w:strike/>
              </w:rPr>
            </w:pPr>
            <w:r w:rsidRPr="00D9616D">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rsidP="00F351F0">
            <w:pPr>
              <w:pStyle w:val="Paragrafoelenco1"/>
              <w:numPr>
                <w:ilvl w:val="0"/>
                <w:numId w:val="4"/>
              </w:numPr>
              <w:ind w:left="284" w:hanging="284"/>
              <w:rPr>
                <w:rStyle w:val="NormalBoldChar"/>
                <w:rFonts w:ascii="Arial" w:eastAsia="Calibri" w:hAnsi="Arial" w:cs="Arial"/>
                <w:b w:val="0"/>
                <w:strike/>
                <w:sz w:val="15"/>
                <w:szCs w:val="15"/>
              </w:rPr>
            </w:pPr>
            <w:r w:rsidRPr="00D9616D">
              <w:rPr>
                <w:rFonts w:ascii="Arial" w:hAnsi="Arial" w:cs="Arial"/>
                <w:strike/>
                <w:sz w:val="15"/>
                <w:szCs w:val="15"/>
              </w:rPr>
              <w:t xml:space="preserve">L'importo assicurato </w:t>
            </w:r>
            <w:r w:rsidRPr="00D9616D">
              <w:rPr>
                <w:rFonts w:ascii="Arial" w:hAnsi="Arial" w:cs="Arial"/>
                <w:strike/>
                <w:color w:val="000000"/>
                <w:sz w:val="15"/>
                <w:szCs w:val="15"/>
              </w:rPr>
              <w:t xml:space="preserve">dalla </w:t>
            </w:r>
            <w:r w:rsidRPr="00D9616D">
              <w:rPr>
                <w:rFonts w:ascii="Arial" w:hAnsi="Arial" w:cs="Arial"/>
                <w:b/>
                <w:strike/>
                <w:color w:val="000000"/>
                <w:sz w:val="15"/>
                <w:szCs w:val="15"/>
              </w:rPr>
              <w:t>copertura contro i rischi professional</w:t>
            </w:r>
            <w:r w:rsidRPr="00D9616D">
              <w:rPr>
                <w:rFonts w:ascii="Arial" w:hAnsi="Arial" w:cs="Arial"/>
                <w:strike/>
                <w:color w:val="000000"/>
                <w:sz w:val="15"/>
                <w:szCs w:val="15"/>
              </w:rPr>
              <w:t xml:space="preserve">i è il seguente (articolo 83, comma 4, lettera </w:t>
            </w:r>
            <w:r w:rsidRPr="00D9616D">
              <w:rPr>
                <w:rFonts w:ascii="Arial" w:hAnsi="Arial" w:cs="Arial"/>
                <w:i/>
                <w:strike/>
                <w:color w:val="000000"/>
                <w:sz w:val="15"/>
                <w:szCs w:val="15"/>
              </w:rPr>
              <w:t>c)</w:t>
            </w:r>
            <w:r w:rsidRPr="00D9616D">
              <w:rPr>
                <w:rFonts w:ascii="Arial" w:hAnsi="Arial" w:cs="Arial"/>
                <w:strike/>
                <w:color w:val="000000"/>
                <w:sz w:val="15"/>
                <w:szCs w:val="15"/>
              </w:rPr>
              <w:t xml:space="preserve"> del Codice):</w:t>
            </w:r>
          </w:p>
          <w:p w:rsidR="00A23B3E" w:rsidRPr="00D9616D" w:rsidRDefault="00A23B3E">
            <w:pPr>
              <w:rPr>
                <w:strike/>
              </w:rPr>
            </w:pPr>
            <w:r w:rsidRPr="00D9616D">
              <w:rPr>
                <w:rStyle w:val="NormalBoldChar"/>
                <w:rFonts w:ascii="Arial" w:eastAsia="Calibri" w:hAnsi="Arial" w:cs="Arial"/>
                <w:b w:val="0"/>
                <w:strike/>
                <w:sz w:val="15"/>
                <w:szCs w:val="15"/>
              </w:rPr>
              <w:t xml:space="preserve">Se </w:t>
            </w:r>
            <w:r w:rsidRPr="00D9616D">
              <w:rPr>
                <w:rFonts w:ascii="Arial" w:hAnsi="Arial" w:cs="Arial"/>
                <w:strike/>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rFonts w:ascii="Arial" w:hAnsi="Arial" w:cs="Arial"/>
                <w:strike/>
                <w:sz w:val="15"/>
                <w:szCs w:val="15"/>
              </w:rPr>
            </w:pPr>
            <w:r w:rsidRPr="00D9616D">
              <w:rPr>
                <w:rFonts w:ascii="Arial" w:hAnsi="Arial" w:cs="Arial"/>
                <w:strike/>
                <w:sz w:val="15"/>
                <w:szCs w:val="15"/>
              </w:rPr>
              <w:t>[……] […] valuta</w:t>
            </w:r>
          </w:p>
          <w:p w:rsidR="00A23B3E" w:rsidRPr="00D9616D" w:rsidRDefault="00A23B3E">
            <w:pPr>
              <w:spacing w:before="0" w:after="0"/>
              <w:rPr>
                <w:rFonts w:ascii="Arial" w:hAnsi="Arial" w:cs="Arial"/>
                <w:i/>
                <w:strike/>
                <w:sz w:val="15"/>
                <w:szCs w:val="15"/>
              </w:rPr>
            </w:pPr>
            <w:r w:rsidRPr="00D9616D">
              <w:rPr>
                <w:rFonts w:ascii="Arial" w:hAnsi="Arial" w:cs="Arial"/>
                <w:strike/>
                <w:sz w:val="15"/>
                <w:szCs w:val="15"/>
              </w:rPr>
              <w:br/>
              <w:t>(indirizzo web, autorità o organismo di emanazione, riferimento preciso della documentazione):</w:t>
            </w:r>
          </w:p>
          <w:p w:rsidR="00A23B3E" w:rsidRPr="00D9616D" w:rsidRDefault="00A23B3E">
            <w:pPr>
              <w:spacing w:before="0" w:after="0"/>
              <w:rPr>
                <w:strike/>
              </w:rPr>
            </w:pPr>
            <w:r w:rsidRPr="00D9616D">
              <w:rPr>
                <w:rFonts w:ascii="Arial" w:hAnsi="Arial" w:cs="Arial"/>
                <w:i/>
                <w:strike/>
                <w:sz w:val="15"/>
                <w:szCs w:val="15"/>
              </w:rPr>
              <w:t xml:space="preserve"> </w:t>
            </w:r>
            <w:r w:rsidRPr="00D9616D">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2A2472" w:rsidRDefault="00A23B3E" w:rsidP="008F12E6">
            <w:pPr>
              <w:pStyle w:val="Paragrafoelenco1"/>
              <w:numPr>
                <w:ilvl w:val="0"/>
                <w:numId w:val="4"/>
              </w:numPr>
              <w:ind w:left="284" w:hanging="284"/>
              <w:rPr>
                <w:rFonts w:ascii="Arial" w:hAnsi="Arial" w:cs="Arial"/>
                <w:strike/>
                <w:sz w:val="15"/>
                <w:szCs w:val="15"/>
              </w:rPr>
            </w:pPr>
            <w:r w:rsidRPr="002A2472">
              <w:rPr>
                <w:rFonts w:ascii="Arial" w:hAnsi="Arial" w:cs="Arial"/>
                <w:strike/>
                <w:sz w:val="15"/>
                <w:szCs w:val="15"/>
              </w:rPr>
              <w:t xml:space="preserve">Per quanto riguarda gli </w:t>
            </w:r>
            <w:r w:rsidRPr="002A2472">
              <w:rPr>
                <w:rFonts w:ascii="Arial" w:hAnsi="Arial" w:cs="Arial"/>
                <w:b/>
                <w:strike/>
                <w:sz w:val="15"/>
                <w:szCs w:val="15"/>
              </w:rPr>
              <w:t>eventuali altri requisiti economici o finanziari</w:t>
            </w:r>
            <w:r w:rsidRPr="002A2472">
              <w:rPr>
                <w:rFonts w:ascii="Arial" w:hAnsi="Arial" w:cs="Arial"/>
                <w:strike/>
                <w:sz w:val="15"/>
                <w:szCs w:val="15"/>
              </w:rPr>
              <w:t xml:space="preserve"> specificati nell'avviso o bando pertinente o nei documenti di gara, l'operatore economico dichiara che:</w:t>
            </w:r>
            <w:r w:rsidRPr="002A2472">
              <w:rPr>
                <w:rFonts w:ascii="Arial" w:hAnsi="Arial" w:cs="Arial"/>
                <w:strike/>
                <w:sz w:val="15"/>
                <w:szCs w:val="15"/>
              </w:rPr>
              <w:br/>
            </w:r>
          </w:p>
          <w:p w:rsidR="00A23B3E" w:rsidRPr="002A2472" w:rsidRDefault="00A23B3E">
            <w:pPr>
              <w:rPr>
                <w:strike/>
              </w:rPr>
            </w:pPr>
            <w:r w:rsidRPr="002A2472">
              <w:rPr>
                <w:rFonts w:ascii="Arial" w:hAnsi="Arial" w:cs="Arial"/>
                <w:strike/>
                <w:sz w:val="15"/>
                <w:szCs w:val="15"/>
              </w:rPr>
              <w:lastRenderedPageBreak/>
              <w:t xml:space="preserve">Se la documentazione pertinente </w:t>
            </w:r>
            <w:r w:rsidRPr="002A2472">
              <w:rPr>
                <w:rFonts w:ascii="Arial" w:hAnsi="Arial" w:cs="Arial"/>
                <w:b/>
                <w:strike/>
                <w:sz w:val="15"/>
                <w:szCs w:val="15"/>
              </w:rPr>
              <w:t>eventualmente</w:t>
            </w:r>
            <w:r w:rsidRPr="002A2472">
              <w:rPr>
                <w:rFonts w:ascii="Arial" w:hAnsi="Arial" w:cs="Arial"/>
                <w:strike/>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Pr="002A2472" w:rsidRDefault="00A23B3E">
            <w:pPr>
              <w:rPr>
                <w:rFonts w:ascii="Arial" w:hAnsi="Arial" w:cs="Arial"/>
                <w:strike/>
                <w:sz w:val="15"/>
                <w:szCs w:val="15"/>
              </w:rPr>
            </w:pPr>
            <w:r w:rsidRPr="002A2472">
              <w:rPr>
                <w:rFonts w:ascii="Arial" w:hAnsi="Arial" w:cs="Arial"/>
                <w:strike/>
                <w:sz w:val="15"/>
                <w:szCs w:val="15"/>
              </w:rPr>
              <w:lastRenderedPageBreak/>
              <w:t>[……]</w:t>
            </w:r>
            <w:r w:rsidRPr="002A2472">
              <w:rPr>
                <w:rFonts w:ascii="Arial" w:hAnsi="Arial" w:cs="Arial"/>
                <w:strike/>
                <w:sz w:val="15"/>
                <w:szCs w:val="15"/>
              </w:rPr>
              <w:br/>
            </w:r>
            <w:r w:rsidRPr="002A2472">
              <w:rPr>
                <w:rFonts w:ascii="Arial" w:hAnsi="Arial" w:cs="Arial"/>
                <w:strike/>
                <w:sz w:val="15"/>
                <w:szCs w:val="15"/>
              </w:rPr>
              <w:br/>
            </w:r>
            <w:r w:rsidRPr="002A2472">
              <w:rPr>
                <w:rFonts w:ascii="Arial" w:hAnsi="Arial" w:cs="Arial"/>
                <w:strike/>
                <w:sz w:val="15"/>
                <w:szCs w:val="15"/>
              </w:rPr>
              <w:br/>
            </w:r>
          </w:p>
          <w:p w:rsidR="00A23B3E" w:rsidRPr="002A2472" w:rsidRDefault="00A23B3E">
            <w:pPr>
              <w:rPr>
                <w:rFonts w:ascii="Arial" w:hAnsi="Arial" w:cs="Arial"/>
                <w:strike/>
                <w:sz w:val="15"/>
                <w:szCs w:val="15"/>
              </w:rPr>
            </w:pPr>
            <w:r w:rsidRPr="002A2472">
              <w:rPr>
                <w:rFonts w:ascii="Arial" w:hAnsi="Arial" w:cs="Arial"/>
                <w:strike/>
                <w:sz w:val="15"/>
                <w:szCs w:val="15"/>
              </w:rPr>
              <w:lastRenderedPageBreak/>
              <w:t xml:space="preserve">(indirizzo web, autorità o organismo di emanazione, riferimento preciso della documentazione): </w:t>
            </w:r>
          </w:p>
          <w:p w:rsidR="00A23B3E" w:rsidRPr="002A2472" w:rsidRDefault="00A23B3E">
            <w:pPr>
              <w:rPr>
                <w:strike/>
              </w:rPr>
            </w:pPr>
            <w:r w:rsidRPr="002A2472">
              <w:rPr>
                <w:rFonts w:ascii="Arial" w:hAnsi="Arial" w:cs="Arial"/>
                <w:strike/>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rFonts w:ascii="Arial" w:hAnsi="Arial" w:cs="Arial"/>
                <w:strike/>
                <w:sz w:val="15"/>
                <w:szCs w:val="15"/>
              </w:rPr>
            </w:pPr>
            <w:r w:rsidRPr="00D9616D">
              <w:rPr>
                <w:rFonts w:ascii="Arial" w:hAnsi="Arial" w:cs="Arial"/>
                <w:strike/>
                <w:color w:val="000000"/>
                <w:sz w:val="15"/>
                <w:szCs w:val="15"/>
              </w:rPr>
              <w:t xml:space="preserve">1a) Unicamente per gli </w:t>
            </w:r>
            <w:r w:rsidRPr="00D9616D">
              <w:rPr>
                <w:rFonts w:ascii="Arial" w:hAnsi="Arial" w:cs="Arial"/>
                <w:b/>
                <w:strike/>
                <w:color w:val="000000"/>
                <w:sz w:val="15"/>
                <w:szCs w:val="15"/>
              </w:rPr>
              <w:t xml:space="preserve">appalti pubblici di lavori, </w:t>
            </w:r>
            <w:r w:rsidRPr="00D9616D">
              <w:rPr>
                <w:rFonts w:ascii="Arial" w:hAnsi="Arial" w:cs="Arial"/>
                <w:strike/>
                <w:sz w:val="15"/>
                <w:szCs w:val="15"/>
              </w:rPr>
              <w:t>durante il periodo di riferimento(</w:t>
            </w:r>
            <w:r w:rsidRPr="00D9616D">
              <w:rPr>
                <w:rStyle w:val="Rimandonotaapidipagina"/>
                <w:rFonts w:ascii="Arial" w:hAnsi="Arial" w:cs="Arial"/>
                <w:strike/>
                <w:sz w:val="15"/>
                <w:szCs w:val="15"/>
              </w:rPr>
              <w:footnoteReference w:id="33"/>
            </w:r>
            <w:r w:rsidRPr="00D9616D">
              <w:rPr>
                <w:rFonts w:ascii="Arial" w:hAnsi="Arial" w:cs="Arial"/>
                <w:strike/>
                <w:sz w:val="15"/>
                <w:szCs w:val="15"/>
              </w:rPr>
              <w:t xml:space="preserve">) l'operatore economico </w:t>
            </w:r>
            <w:r w:rsidRPr="00D9616D">
              <w:rPr>
                <w:rFonts w:ascii="Arial" w:hAnsi="Arial" w:cs="Arial"/>
                <w:b/>
                <w:strike/>
                <w:sz w:val="15"/>
                <w:szCs w:val="15"/>
              </w:rPr>
              <w:t>ha eseguito i seguenti lavori del tipo specificato</w:t>
            </w:r>
            <w:r w:rsidRPr="00D9616D">
              <w:rPr>
                <w:rFonts w:ascii="Arial" w:hAnsi="Arial" w:cs="Arial"/>
                <w:strike/>
                <w:sz w:val="15"/>
                <w:szCs w:val="15"/>
              </w:rPr>
              <w:t xml:space="preserve">: </w:t>
            </w:r>
          </w:p>
          <w:p w:rsidR="00A23B3E" w:rsidRPr="00D9616D" w:rsidRDefault="00A23B3E">
            <w:pPr>
              <w:rPr>
                <w:strike/>
              </w:rPr>
            </w:pPr>
            <w:r w:rsidRPr="00D9616D">
              <w:rPr>
                <w:rFonts w:ascii="Arial" w:hAnsi="Arial" w:cs="Arial"/>
                <w:strike/>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rFonts w:ascii="Arial" w:hAnsi="Arial" w:cs="Arial"/>
                <w:strike/>
                <w:sz w:val="15"/>
                <w:szCs w:val="15"/>
              </w:rPr>
            </w:pPr>
            <w:r w:rsidRPr="00D9616D">
              <w:rPr>
                <w:rFonts w:ascii="Arial" w:hAnsi="Arial" w:cs="Arial"/>
                <w:strike/>
                <w:sz w:val="15"/>
                <w:szCs w:val="15"/>
              </w:rPr>
              <w:t>Numero di anni (periodo specificato nell'avviso o bando pertinente o nei documenti di gara): […]</w:t>
            </w:r>
            <w:r w:rsidRPr="00D9616D">
              <w:rPr>
                <w:rFonts w:ascii="Arial" w:hAnsi="Arial" w:cs="Arial"/>
                <w:strike/>
                <w:sz w:val="15"/>
                <w:szCs w:val="15"/>
              </w:rPr>
              <w:br/>
              <w:t>Lavori:</w:t>
            </w:r>
            <w:r w:rsidR="001A2C0D">
              <w:rPr>
                <w:rFonts w:ascii="Arial" w:hAnsi="Arial" w:cs="Arial"/>
                <w:strike/>
                <w:sz w:val="15"/>
                <w:szCs w:val="15"/>
              </w:rPr>
              <w:t xml:space="preserve"> </w:t>
            </w:r>
            <w:r w:rsidRPr="00D9616D">
              <w:rPr>
                <w:rFonts w:ascii="Arial" w:hAnsi="Arial" w:cs="Arial"/>
                <w:strike/>
                <w:sz w:val="15"/>
                <w:szCs w:val="15"/>
              </w:rPr>
              <w:t>[……]</w:t>
            </w:r>
            <w:r w:rsidRPr="00D9616D">
              <w:rPr>
                <w:rFonts w:ascii="Arial" w:hAnsi="Arial" w:cs="Arial"/>
                <w:strike/>
                <w:sz w:val="15"/>
                <w:szCs w:val="15"/>
              </w:rPr>
              <w:br/>
            </w:r>
            <w:r w:rsidRPr="00D9616D">
              <w:rPr>
                <w:rFonts w:ascii="Arial" w:hAnsi="Arial" w:cs="Arial"/>
                <w:strike/>
                <w:sz w:val="15"/>
                <w:szCs w:val="15"/>
              </w:rPr>
              <w:br/>
              <w:t xml:space="preserve">(indirizzo web, autorità o organismo di emanazione, riferimento preciso della documentazione): </w:t>
            </w:r>
          </w:p>
          <w:p w:rsidR="00A23B3E" w:rsidRPr="00D9616D" w:rsidRDefault="00A23B3E">
            <w:pPr>
              <w:rPr>
                <w:strike/>
              </w:rPr>
            </w:pPr>
            <w:r w:rsidRPr="00D9616D">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1b)</w:t>
            </w:r>
            <w:r w:rsidR="001A2C0D">
              <w:rPr>
                <w:rFonts w:ascii="Arial" w:hAnsi="Arial" w:cs="Arial"/>
                <w:sz w:val="15"/>
                <w:szCs w:val="15"/>
              </w:rPr>
              <w:t xml:space="preserve">  </w:t>
            </w:r>
            <w:r>
              <w:rPr>
                <w:rFonts w:ascii="Arial" w:hAnsi="Arial" w:cs="Arial"/>
                <w:sz w:val="15"/>
                <w:szCs w:val="15"/>
              </w:rPr>
              <w:t xml:space="preserve">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1A2C0D">
            <w:pPr>
              <w:ind w:left="426" w:hanging="426"/>
            </w:pPr>
            <w:r>
              <w:rPr>
                <w:rFonts w:ascii="Arial" w:hAnsi="Arial" w:cs="Arial"/>
                <w:sz w:val="14"/>
                <w:szCs w:val="14"/>
              </w:rPr>
              <w:t xml:space="preserve">     </w:t>
            </w:r>
            <w:r w:rsidR="00A23B3E">
              <w:rPr>
                <w:rFonts w:ascii="Arial" w:hAnsi="Arial" w:cs="Arial"/>
                <w:sz w:val="14"/>
                <w:szCs w:val="14"/>
              </w:rPr>
              <w:t xml:space="preserve"> Durante il periodo di riferimento l'operatore economico </w:t>
            </w:r>
            <w:r w:rsidR="00A23B3E">
              <w:rPr>
                <w:rFonts w:ascii="Arial" w:hAnsi="Arial" w:cs="Arial"/>
                <w:b/>
                <w:sz w:val="14"/>
                <w:szCs w:val="14"/>
              </w:rPr>
              <w:t xml:space="preserve">ha consegnato le seguenti forniture principali del tipo specificato o prestato i seguenti servizi principali del tipo specificato: </w:t>
            </w:r>
            <w:r w:rsidR="00A23B3E">
              <w:rPr>
                <w:rFonts w:ascii="Arial" w:hAnsi="Arial" w:cs="Arial"/>
                <w:sz w:val="14"/>
                <w:szCs w:val="14"/>
              </w:rPr>
              <w:t>Indicare nell'elenco gli importi, le date e i destinatari, pubblici o privati(</w:t>
            </w:r>
            <w:r w:rsidR="00A23B3E">
              <w:rPr>
                <w:rStyle w:val="Rimandonotaapidipagina"/>
                <w:rFonts w:ascii="Arial" w:hAnsi="Arial" w:cs="Arial"/>
                <w:sz w:val="14"/>
                <w:szCs w:val="14"/>
              </w:rPr>
              <w:footnoteReference w:id="34"/>
            </w:r>
            <w:r w:rsidR="00A23B3E">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ind w:left="426" w:hanging="426"/>
              <w:rPr>
                <w:rFonts w:ascii="Arial" w:hAnsi="Arial" w:cs="Arial"/>
                <w:strike/>
                <w:sz w:val="15"/>
                <w:szCs w:val="15"/>
              </w:rPr>
            </w:pPr>
            <w:r w:rsidRPr="00D9616D">
              <w:rPr>
                <w:rFonts w:ascii="Arial" w:hAnsi="Arial" w:cs="Arial"/>
                <w:strike/>
                <w:sz w:val="15"/>
                <w:szCs w:val="15"/>
              </w:rPr>
              <w:t>2)</w:t>
            </w:r>
            <w:r w:rsidR="001A2C0D">
              <w:rPr>
                <w:rFonts w:ascii="Arial" w:hAnsi="Arial" w:cs="Arial"/>
                <w:strike/>
                <w:sz w:val="15"/>
                <w:szCs w:val="15"/>
              </w:rPr>
              <w:t xml:space="preserve">  </w:t>
            </w:r>
            <w:r w:rsidRPr="00D9616D">
              <w:rPr>
                <w:rFonts w:ascii="Arial" w:hAnsi="Arial" w:cs="Arial"/>
                <w:strike/>
                <w:sz w:val="15"/>
                <w:szCs w:val="15"/>
              </w:rPr>
              <w:t xml:space="preserve">Può disporre dei seguenti </w:t>
            </w:r>
            <w:r w:rsidRPr="00D9616D">
              <w:rPr>
                <w:rFonts w:ascii="Arial" w:hAnsi="Arial" w:cs="Arial"/>
                <w:b/>
                <w:strike/>
                <w:sz w:val="15"/>
                <w:szCs w:val="15"/>
              </w:rPr>
              <w:t xml:space="preserve">tecnici o organismi tecnici </w:t>
            </w:r>
            <w:r w:rsidRPr="00D9616D">
              <w:rPr>
                <w:rFonts w:ascii="Arial" w:hAnsi="Arial" w:cs="Arial"/>
                <w:strike/>
                <w:sz w:val="15"/>
                <w:szCs w:val="15"/>
              </w:rPr>
              <w:t>(</w:t>
            </w:r>
            <w:r w:rsidRPr="00D9616D">
              <w:rPr>
                <w:rStyle w:val="Rimandonotaapidipagina"/>
                <w:rFonts w:ascii="Arial" w:hAnsi="Arial" w:cs="Arial"/>
                <w:strike/>
                <w:sz w:val="15"/>
                <w:szCs w:val="15"/>
              </w:rPr>
              <w:footnoteReference w:id="35"/>
            </w:r>
            <w:r w:rsidRPr="00D9616D">
              <w:rPr>
                <w:rFonts w:ascii="Arial" w:hAnsi="Arial" w:cs="Arial"/>
                <w:strike/>
                <w:sz w:val="15"/>
                <w:szCs w:val="15"/>
              </w:rPr>
              <w:t>), citando in particolare quelli responsabili del controllo della qualità:</w:t>
            </w:r>
          </w:p>
          <w:p w:rsidR="00A23B3E" w:rsidRPr="00D9616D" w:rsidRDefault="00A23B3E">
            <w:pPr>
              <w:ind w:left="426"/>
              <w:rPr>
                <w:strike/>
              </w:rPr>
            </w:pPr>
            <w:r w:rsidRPr="00D9616D">
              <w:rPr>
                <w:rFonts w:ascii="Arial" w:hAnsi="Arial" w:cs="Arial"/>
                <w:strike/>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strike/>
              </w:rPr>
            </w:pPr>
            <w:r w:rsidRPr="00D9616D">
              <w:rPr>
                <w:rFonts w:ascii="Arial" w:hAnsi="Arial" w:cs="Arial"/>
                <w:strike/>
                <w:sz w:val="15"/>
                <w:szCs w:val="15"/>
              </w:rPr>
              <w:t>[……..……]</w:t>
            </w:r>
            <w:r w:rsidRPr="00D9616D">
              <w:rPr>
                <w:rFonts w:ascii="Arial" w:hAnsi="Arial" w:cs="Arial"/>
                <w:strike/>
                <w:sz w:val="15"/>
                <w:szCs w:val="15"/>
              </w:rPr>
              <w:br/>
            </w:r>
            <w:r w:rsidRPr="00D9616D">
              <w:rPr>
                <w:rFonts w:ascii="Arial" w:hAnsi="Arial" w:cs="Arial"/>
                <w:strike/>
                <w:sz w:val="15"/>
                <w:szCs w:val="15"/>
              </w:rPr>
              <w:br/>
            </w:r>
            <w:r w:rsidRPr="00D9616D">
              <w:rPr>
                <w:rFonts w:ascii="Arial" w:hAnsi="Arial" w:cs="Arial"/>
                <w:strike/>
                <w:sz w:val="15"/>
                <w:szCs w:val="15"/>
              </w:rPr>
              <w:br/>
            </w:r>
            <w:r w:rsidRPr="00D9616D">
              <w:rPr>
                <w:rFonts w:ascii="Arial" w:hAnsi="Arial" w:cs="Arial"/>
                <w:strike/>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ind w:left="426" w:hanging="426"/>
              <w:rPr>
                <w:strike/>
              </w:rPr>
            </w:pPr>
            <w:r w:rsidRPr="00D9616D">
              <w:rPr>
                <w:rFonts w:ascii="Arial" w:hAnsi="Arial" w:cs="Arial"/>
                <w:strike/>
                <w:sz w:val="15"/>
                <w:szCs w:val="15"/>
              </w:rPr>
              <w:t>3)</w:t>
            </w:r>
            <w:r w:rsidR="001A2C0D">
              <w:rPr>
                <w:rFonts w:ascii="Arial" w:hAnsi="Arial" w:cs="Arial"/>
                <w:strike/>
                <w:sz w:val="15"/>
                <w:szCs w:val="15"/>
              </w:rPr>
              <w:t xml:space="preserve"> </w:t>
            </w:r>
            <w:r w:rsidRPr="00D9616D">
              <w:rPr>
                <w:rFonts w:ascii="Arial" w:hAnsi="Arial" w:cs="Arial"/>
                <w:strike/>
                <w:sz w:val="15"/>
                <w:szCs w:val="15"/>
              </w:rPr>
              <w:t xml:space="preserve"> Utilizza le seguenti </w:t>
            </w:r>
            <w:r w:rsidRPr="00D9616D">
              <w:rPr>
                <w:rFonts w:ascii="Arial" w:hAnsi="Arial" w:cs="Arial"/>
                <w:b/>
                <w:strike/>
                <w:sz w:val="15"/>
                <w:szCs w:val="15"/>
              </w:rPr>
              <w:t xml:space="preserve">attrezzature tecniche e adotta le seguenti misure per garantire la qualità </w:t>
            </w:r>
            <w:r w:rsidRPr="00D9616D">
              <w:rPr>
                <w:rFonts w:ascii="Arial" w:hAnsi="Arial" w:cs="Arial"/>
                <w:strike/>
                <w:sz w:val="15"/>
                <w:szCs w:val="15"/>
              </w:rPr>
              <w:t xml:space="preserve">e dispone degli </w:t>
            </w:r>
            <w:r w:rsidRPr="00D9616D">
              <w:rPr>
                <w:rFonts w:ascii="Arial" w:hAnsi="Arial" w:cs="Arial"/>
                <w:b/>
                <w:strike/>
                <w:sz w:val="15"/>
                <w:szCs w:val="15"/>
              </w:rPr>
              <w:t>strumenti di studio e ricerca</w:t>
            </w:r>
            <w:r w:rsidRPr="00D9616D">
              <w:rPr>
                <w:rFonts w:ascii="Arial" w:hAnsi="Arial" w:cs="Arial"/>
                <w:strike/>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strike/>
              </w:rPr>
            </w:pPr>
            <w:r w:rsidRPr="00D9616D">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ind w:left="426" w:hanging="426"/>
              <w:rPr>
                <w:strike/>
              </w:rPr>
            </w:pPr>
            <w:r w:rsidRPr="00D9616D">
              <w:rPr>
                <w:rFonts w:ascii="Arial" w:hAnsi="Arial" w:cs="Arial"/>
                <w:strike/>
                <w:sz w:val="15"/>
                <w:szCs w:val="15"/>
              </w:rPr>
              <w:t>4)</w:t>
            </w:r>
            <w:r w:rsidR="001A2C0D">
              <w:rPr>
                <w:rFonts w:ascii="Arial" w:hAnsi="Arial" w:cs="Arial"/>
                <w:strike/>
                <w:sz w:val="15"/>
                <w:szCs w:val="15"/>
              </w:rPr>
              <w:t xml:space="preserve"> </w:t>
            </w:r>
            <w:r w:rsidRPr="00D9616D">
              <w:rPr>
                <w:rFonts w:ascii="Arial" w:hAnsi="Arial" w:cs="Arial"/>
                <w:strike/>
                <w:sz w:val="15"/>
                <w:szCs w:val="15"/>
              </w:rPr>
              <w:t xml:space="preserve">Potrà applicare i seguenti </w:t>
            </w:r>
            <w:r w:rsidRPr="00D9616D">
              <w:rPr>
                <w:rFonts w:ascii="Arial" w:hAnsi="Arial" w:cs="Arial"/>
                <w:b/>
                <w:strike/>
                <w:sz w:val="15"/>
                <w:szCs w:val="15"/>
              </w:rPr>
              <w:t>sistemi di gestione e di tracciabilità della catena di approvvigionamento</w:t>
            </w:r>
            <w:r w:rsidRPr="00D9616D">
              <w:rPr>
                <w:rFonts w:ascii="Arial" w:hAnsi="Arial" w:cs="Arial"/>
                <w:strike/>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strike/>
              </w:rPr>
            </w:pPr>
            <w:r w:rsidRPr="00D9616D">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ind w:left="426" w:hanging="426"/>
              <w:rPr>
                <w:rFonts w:ascii="Arial" w:hAnsi="Arial" w:cs="Arial"/>
                <w:strike/>
                <w:sz w:val="15"/>
                <w:szCs w:val="15"/>
              </w:rPr>
            </w:pPr>
            <w:r w:rsidRPr="00D9616D">
              <w:rPr>
                <w:rFonts w:ascii="Arial" w:hAnsi="Arial" w:cs="Arial"/>
                <w:strike/>
                <w:sz w:val="15"/>
                <w:szCs w:val="15"/>
              </w:rPr>
              <w:t>5)</w:t>
            </w:r>
            <w:r w:rsidR="001A2C0D">
              <w:rPr>
                <w:rFonts w:ascii="Arial" w:hAnsi="Arial" w:cs="Arial"/>
                <w:b/>
                <w:strike/>
                <w:sz w:val="15"/>
                <w:szCs w:val="15"/>
              </w:rPr>
              <w:t xml:space="preserve">   </w:t>
            </w:r>
            <w:r w:rsidRPr="00D9616D">
              <w:rPr>
                <w:rFonts w:ascii="Arial" w:hAnsi="Arial" w:cs="Arial"/>
                <w:b/>
                <w:strike/>
                <w:sz w:val="15"/>
                <w:szCs w:val="15"/>
              </w:rPr>
              <w:t xml:space="preserve"> Per la fornitura di prodotti o la prestazione di servizi complessi o, eccezionalmente, di prodotti o servizi richiesti per una finalità particolare:</w:t>
            </w:r>
            <w:r w:rsidRPr="00D9616D">
              <w:rPr>
                <w:rFonts w:ascii="Arial" w:hAnsi="Arial" w:cs="Arial"/>
                <w:b/>
                <w:strike/>
                <w:sz w:val="15"/>
                <w:szCs w:val="15"/>
                <w:shd w:val="clear" w:color="auto" w:fill="BFBFBF"/>
              </w:rPr>
              <w:br/>
            </w:r>
          </w:p>
          <w:p w:rsidR="00A23B3E" w:rsidRPr="00D9616D" w:rsidRDefault="00A23B3E">
            <w:pPr>
              <w:ind w:left="426"/>
              <w:rPr>
                <w:strike/>
              </w:rPr>
            </w:pPr>
            <w:r w:rsidRPr="00D9616D">
              <w:rPr>
                <w:rFonts w:ascii="Arial" w:hAnsi="Arial" w:cs="Arial"/>
                <w:strike/>
                <w:sz w:val="15"/>
                <w:szCs w:val="15"/>
              </w:rPr>
              <w:t xml:space="preserve">L'operatore economico </w:t>
            </w:r>
            <w:r w:rsidRPr="00D9616D">
              <w:rPr>
                <w:rFonts w:ascii="Arial" w:hAnsi="Arial" w:cs="Arial"/>
                <w:b/>
                <w:strike/>
                <w:sz w:val="15"/>
                <w:szCs w:val="15"/>
              </w:rPr>
              <w:t>consentirà</w:t>
            </w:r>
            <w:r w:rsidRPr="00D9616D">
              <w:rPr>
                <w:rFonts w:ascii="Arial" w:hAnsi="Arial" w:cs="Arial"/>
                <w:strike/>
                <w:sz w:val="15"/>
                <w:szCs w:val="15"/>
              </w:rPr>
              <w:t xml:space="preserve"> l'esecuzione di </w:t>
            </w:r>
            <w:r w:rsidRPr="00D9616D">
              <w:rPr>
                <w:rFonts w:ascii="Arial" w:hAnsi="Arial" w:cs="Arial"/>
                <w:b/>
                <w:strike/>
                <w:sz w:val="15"/>
                <w:szCs w:val="15"/>
              </w:rPr>
              <w:t>verifiche</w:t>
            </w:r>
            <w:r w:rsidRPr="00D9616D">
              <w:rPr>
                <w:rFonts w:ascii="Arial" w:hAnsi="Arial" w:cs="Arial"/>
                <w:strike/>
                <w:sz w:val="15"/>
                <w:szCs w:val="15"/>
              </w:rPr>
              <w:t>(</w:t>
            </w:r>
            <w:r w:rsidRPr="00D9616D">
              <w:rPr>
                <w:rStyle w:val="Rimandonotaapidipagina"/>
                <w:rFonts w:ascii="Arial" w:hAnsi="Arial" w:cs="Arial"/>
                <w:strike/>
                <w:sz w:val="15"/>
                <w:szCs w:val="15"/>
              </w:rPr>
              <w:footnoteReference w:id="36"/>
            </w:r>
            <w:r w:rsidRPr="00D9616D">
              <w:rPr>
                <w:rFonts w:ascii="Arial" w:hAnsi="Arial" w:cs="Arial"/>
                <w:strike/>
                <w:sz w:val="15"/>
                <w:szCs w:val="15"/>
              </w:rPr>
              <w:t>) delle sue capacità di</w:t>
            </w:r>
            <w:r w:rsidRPr="00D9616D">
              <w:rPr>
                <w:rFonts w:ascii="Arial" w:hAnsi="Arial" w:cs="Arial"/>
                <w:b/>
                <w:strike/>
                <w:sz w:val="15"/>
                <w:szCs w:val="15"/>
              </w:rPr>
              <w:t xml:space="preserve"> produzione</w:t>
            </w:r>
            <w:r w:rsidRPr="00D9616D">
              <w:rPr>
                <w:rFonts w:ascii="Arial" w:hAnsi="Arial" w:cs="Arial"/>
                <w:strike/>
                <w:sz w:val="15"/>
                <w:szCs w:val="15"/>
              </w:rPr>
              <w:t xml:space="preserve"> o </w:t>
            </w:r>
            <w:r w:rsidRPr="00D9616D">
              <w:rPr>
                <w:rFonts w:ascii="Arial" w:hAnsi="Arial" w:cs="Arial"/>
                <w:b/>
                <w:strike/>
                <w:sz w:val="15"/>
                <w:szCs w:val="15"/>
              </w:rPr>
              <w:t>strutture tecniche</w:t>
            </w:r>
            <w:r w:rsidRPr="00D9616D">
              <w:rPr>
                <w:rFonts w:ascii="Arial" w:hAnsi="Arial" w:cs="Arial"/>
                <w:strike/>
                <w:sz w:val="15"/>
                <w:szCs w:val="15"/>
              </w:rPr>
              <w:t xml:space="preserve"> e, se necessario, degli </w:t>
            </w:r>
            <w:r w:rsidRPr="00D9616D">
              <w:rPr>
                <w:rFonts w:ascii="Arial" w:hAnsi="Arial" w:cs="Arial"/>
                <w:b/>
                <w:strike/>
                <w:sz w:val="15"/>
                <w:szCs w:val="15"/>
              </w:rPr>
              <w:t>strumenti di studio e di ricerca</w:t>
            </w:r>
            <w:r w:rsidRPr="00D9616D">
              <w:rPr>
                <w:rFonts w:ascii="Arial" w:hAnsi="Arial" w:cs="Arial"/>
                <w:strike/>
                <w:sz w:val="15"/>
                <w:szCs w:val="15"/>
              </w:rPr>
              <w:t xml:space="preserve"> di cui egli dispone, nonché delle </w:t>
            </w:r>
            <w:r w:rsidRPr="00D9616D">
              <w:rPr>
                <w:rFonts w:ascii="Arial" w:hAnsi="Arial" w:cs="Arial"/>
                <w:b/>
                <w:strike/>
                <w:sz w:val="15"/>
                <w:szCs w:val="15"/>
              </w:rPr>
              <w:t>misure adottate per garantire la qualità</w:t>
            </w:r>
            <w:r w:rsidRPr="00D9616D">
              <w:rPr>
                <w:rFonts w:ascii="Arial" w:hAnsi="Arial" w:cs="Arial"/>
                <w:strike/>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rFonts w:ascii="Arial" w:hAnsi="Arial" w:cs="Arial"/>
                <w:strike/>
                <w:sz w:val="15"/>
                <w:szCs w:val="15"/>
              </w:rPr>
            </w:pPr>
            <w:r w:rsidRPr="00D9616D">
              <w:rPr>
                <w:rFonts w:ascii="Arial" w:hAnsi="Arial" w:cs="Arial"/>
                <w:strike/>
                <w:sz w:val="15"/>
                <w:szCs w:val="15"/>
              </w:rPr>
              <w:br/>
            </w:r>
            <w:r w:rsidRPr="00D9616D">
              <w:rPr>
                <w:rFonts w:ascii="Arial" w:hAnsi="Arial" w:cs="Arial"/>
                <w:strike/>
                <w:sz w:val="15"/>
                <w:szCs w:val="15"/>
              </w:rPr>
              <w:br/>
            </w:r>
          </w:p>
          <w:p w:rsidR="00A23B3E" w:rsidRPr="00D9616D" w:rsidRDefault="00A23B3E">
            <w:pPr>
              <w:rPr>
                <w:rFonts w:ascii="Arial" w:hAnsi="Arial" w:cs="Arial"/>
                <w:strike/>
                <w:sz w:val="15"/>
                <w:szCs w:val="15"/>
              </w:rPr>
            </w:pPr>
            <w:r w:rsidRPr="00D9616D">
              <w:rPr>
                <w:rFonts w:ascii="Arial" w:hAnsi="Arial" w:cs="Arial"/>
                <w:strike/>
                <w:sz w:val="15"/>
                <w:szCs w:val="15"/>
              </w:rPr>
              <w:br/>
              <w:t>[ ] Sì [ ] No</w:t>
            </w:r>
          </w:p>
          <w:p w:rsidR="00350D7E" w:rsidRPr="00D9616D" w:rsidRDefault="00350D7E">
            <w:pPr>
              <w:rPr>
                <w:rFonts w:ascii="Arial" w:hAnsi="Arial" w:cs="Arial"/>
                <w:strike/>
                <w:sz w:val="15"/>
                <w:szCs w:val="15"/>
              </w:rPr>
            </w:pPr>
          </w:p>
          <w:p w:rsidR="00350D7E" w:rsidRPr="00D9616D" w:rsidRDefault="00350D7E">
            <w:pPr>
              <w:rPr>
                <w:strike/>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ind w:left="426" w:hanging="426"/>
              <w:rPr>
                <w:rFonts w:ascii="Arial" w:hAnsi="Arial" w:cs="Arial"/>
                <w:strike/>
                <w:sz w:val="15"/>
                <w:szCs w:val="15"/>
              </w:rPr>
            </w:pPr>
            <w:r w:rsidRPr="00D9616D">
              <w:rPr>
                <w:rFonts w:ascii="Arial" w:hAnsi="Arial" w:cs="Arial"/>
                <w:strike/>
                <w:sz w:val="15"/>
                <w:szCs w:val="15"/>
              </w:rPr>
              <w:t>6)</w:t>
            </w:r>
            <w:r w:rsidR="001A2C0D">
              <w:rPr>
                <w:rFonts w:ascii="Arial" w:hAnsi="Arial" w:cs="Arial"/>
                <w:strike/>
                <w:sz w:val="15"/>
                <w:szCs w:val="15"/>
              </w:rPr>
              <w:t xml:space="preserve">   </w:t>
            </w:r>
            <w:r w:rsidRPr="00D9616D">
              <w:rPr>
                <w:rFonts w:ascii="Arial" w:hAnsi="Arial" w:cs="Arial"/>
                <w:strike/>
                <w:sz w:val="15"/>
                <w:szCs w:val="15"/>
              </w:rPr>
              <w:t xml:space="preserve"> Indicare i </w:t>
            </w:r>
            <w:r w:rsidRPr="00D9616D">
              <w:rPr>
                <w:rFonts w:ascii="Arial" w:hAnsi="Arial" w:cs="Arial"/>
                <w:b/>
                <w:strike/>
                <w:sz w:val="15"/>
                <w:szCs w:val="15"/>
              </w:rPr>
              <w:t>titoli di studio e professionali</w:t>
            </w:r>
            <w:r w:rsidRPr="00D9616D">
              <w:rPr>
                <w:rFonts w:ascii="Arial" w:hAnsi="Arial" w:cs="Arial"/>
                <w:strike/>
                <w:sz w:val="15"/>
                <w:szCs w:val="15"/>
              </w:rPr>
              <w:t xml:space="preserve"> di cui sono in possesso:</w:t>
            </w:r>
          </w:p>
          <w:p w:rsidR="00A23B3E" w:rsidRPr="00D9616D" w:rsidRDefault="00A23B3E">
            <w:pPr>
              <w:rPr>
                <w:rFonts w:ascii="Arial" w:hAnsi="Arial" w:cs="Arial"/>
                <w:b/>
                <w:i/>
                <w:strike/>
                <w:sz w:val="15"/>
                <w:szCs w:val="15"/>
              </w:rPr>
            </w:pPr>
            <w:r w:rsidRPr="00D9616D">
              <w:rPr>
                <w:rFonts w:ascii="Arial" w:hAnsi="Arial" w:cs="Arial"/>
                <w:strike/>
                <w:sz w:val="15"/>
                <w:szCs w:val="15"/>
              </w:rPr>
              <w:lastRenderedPageBreak/>
              <w:t>a)</w:t>
            </w:r>
            <w:r w:rsidR="001A2C0D">
              <w:rPr>
                <w:rFonts w:ascii="Arial" w:hAnsi="Arial" w:cs="Arial"/>
                <w:strike/>
                <w:sz w:val="15"/>
                <w:szCs w:val="15"/>
              </w:rPr>
              <w:t xml:space="preserve">   </w:t>
            </w:r>
            <w:r w:rsidRPr="00D9616D">
              <w:rPr>
                <w:rFonts w:ascii="Arial" w:hAnsi="Arial" w:cs="Arial"/>
                <w:strike/>
                <w:sz w:val="15"/>
                <w:szCs w:val="15"/>
              </w:rPr>
              <w:t xml:space="preserve"> lo stesso prestatore di servizi o imprenditore,</w:t>
            </w:r>
          </w:p>
          <w:p w:rsidR="00A23B3E" w:rsidRPr="00D9616D" w:rsidRDefault="00A23B3E">
            <w:pPr>
              <w:ind w:left="426"/>
              <w:rPr>
                <w:rFonts w:ascii="Arial" w:hAnsi="Arial" w:cs="Arial"/>
                <w:strike/>
                <w:sz w:val="15"/>
                <w:szCs w:val="15"/>
              </w:rPr>
            </w:pPr>
            <w:r w:rsidRPr="00D9616D">
              <w:rPr>
                <w:rFonts w:ascii="Arial" w:hAnsi="Arial" w:cs="Arial"/>
                <w:b/>
                <w:i/>
                <w:strike/>
                <w:sz w:val="15"/>
                <w:szCs w:val="15"/>
              </w:rPr>
              <w:t>e/o</w:t>
            </w:r>
            <w:r w:rsidRPr="00D9616D">
              <w:rPr>
                <w:rFonts w:ascii="Arial" w:hAnsi="Arial" w:cs="Arial"/>
                <w:strike/>
                <w:sz w:val="15"/>
                <w:szCs w:val="15"/>
              </w:rPr>
              <w:t xml:space="preserve"> (in funzione dei requisiti richiesti nell'avviso o bando pertinente o nei documenti di gara)</w:t>
            </w:r>
            <w:r w:rsidRPr="00D9616D">
              <w:rPr>
                <w:rFonts w:ascii="Arial" w:hAnsi="Arial" w:cs="Arial"/>
                <w:strike/>
                <w:sz w:val="15"/>
                <w:szCs w:val="15"/>
              </w:rPr>
              <w:br/>
            </w:r>
          </w:p>
          <w:p w:rsidR="00A23B3E" w:rsidRPr="00D9616D" w:rsidRDefault="00A23B3E">
            <w:pPr>
              <w:ind w:left="426" w:hanging="426"/>
              <w:rPr>
                <w:strike/>
              </w:rPr>
            </w:pPr>
            <w:r w:rsidRPr="00D9616D">
              <w:rPr>
                <w:rFonts w:ascii="Arial" w:hAnsi="Arial" w:cs="Arial"/>
                <w:strike/>
                <w:sz w:val="15"/>
                <w:szCs w:val="15"/>
              </w:rPr>
              <w:t>b)</w:t>
            </w:r>
            <w:r w:rsidR="001A2C0D">
              <w:rPr>
                <w:rFonts w:ascii="Arial" w:hAnsi="Arial" w:cs="Arial"/>
                <w:strike/>
                <w:sz w:val="15"/>
                <w:szCs w:val="15"/>
              </w:rPr>
              <w:t xml:space="preserve">   </w:t>
            </w:r>
            <w:r w:rsidRPr="00D9616D">
              <w:rPr>
                <w:rFonts w:ascii="Arial" w:hAnsi="Arial" w:cs="Arial"/>
                <w:strike/>
                <w:sz w:val="15"/>
                <w:szCs w:val="15"/>
              </w:rPr>
              <w:t xml:space="preserve"> </w:t>
            </w:r>
            <w:r w:rsidRPr="00D9616D">
              <w:rPr>
                <w:rFonts w:ascii="Arial" w:hAnsi="Arial" w:cs="Arial"/>
                <w:strike/>
                <w:color w:val="000000"/>
                <w:sz w:val="15"/>
                <w:szCs w:val="15"/>
              </w:rPr>
              <w:t>i componenti della struttura tecnica-operativa</w:t>
            </w:r>
            <w:r w:rsidR="00D64744" w:rsidRPr="00D9616D">
              <w:rPr>
                <w:rFonts w:ascii="Arial" w:hAnsi="Arial" w:cs="Arial"/>
                <w:strike/>
                <w:color w:val="000000"/>
                <w:sz w:val="15"/>
                <w:szCs w:val="15"/>
              </w:rPr>
              <w:t>/ gruppi di lavoro</w:t>
            </w:r>
            <w:r w:rsidRPr="00D9616D">
              <w:rPr>
                <w:rFonts w:ascii="Arial" w:hAnsi="Arial" w:cs="Arial"/>
                <w:strike/>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rFonts w:ascii="Arial" w:hAnsi="Arial" w:cs="Arial"/>
                <w:strike/>
                <w:sz w:val="15"/>
                <w:szCs w:val="15"/>
              </w:rPr>
            </w:pPr>
            <w:r w:rsidRPr="00D9616D">
              <w:rPr>
                <w:rFonts w:ascii="Arial" w:hAnsi="Arial" w:cs="Arial"/>
                <w:strike/>
                <w:sz w:val="15"/>
                <w:szCs w:val="15"/>
              </w:rPr>
              <w:lastRenderedPageBreak/>
              <w:br/>
            </w:r>
          </w:p>
          <w:p w:rsidR="00A23B3E" w:rsidRPr="00D9616D" w:rsidRDefault="00A23B3E">
            <w:pPr>
              <w:rPr>
                <w:rFonts w:ascii="Arial" w:hAnsi="Arial" w:cs="Arial"/>
                <w:strike/>
                <w:sz w:val="15"/>
                <w:szCs w:val="15"/>
              </w:rPr>
            </w:pPr>
            <w:r w:rsidRPr="00D9616D">
              <w:rPr>
                <w:rFonts w:ascii="Arial" w:hAnsi="Arial" w:cs="Arial"/>
                <w:strike/>
                <w:sz w:val="15"/>
                <w:szCs w:val="15"/>
              </w:rPr>
              <w:lastRenderedPageBreak/>
              <w:br/>
              <w:t>a) [………..…]</w:t>
            </w:r>
            <w:r w:rsidRPr="00D9616D">
              <w:rPr>
                <w:rFonts w:ascii="Arial" w:hAnsi="Arial" w:cs="Arial"/>
                <w:strike/>
                <w:sz w:val="15"/>
                <w:szCs w:val="15"/>
              </w:rPr>
              <w:br/>
            </w:r>
            <w:r w:rsidRPr="00D9616D">
              <w:rPr>
                <w:rFonts w:ascii="Arial" w:hAnsi="Arial" w:cs="Arial"/>
                <w:strike/>
                <w:sz w:val="15"/>
                <w:szCs w:val="15"/>
              </w:rPr>
              <w:br/>
            </w:r>
          </w:p>
          <w:p w:rsidR="00A23B3E" w:rsidRPr="00D9616D" w:rsidRDefault="00A23B3E">
            <w:pPr>
              <w:rPr>
                <w:strike/>
              </w:rPr>
            </w:pPr>
            <w:r w:rsidRPr="00D9616D">
              <w:rPr>
                <w:rFonts w:ascii="Arial" w:hAnsi="Arial" w:cs="Arial"/>
                <w:strike/>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ind w:left="426" w:hanging="426"/>
              <w:rPr>
                <w:strike/>
              </w:rPr>
            </w:pPr>
            <w:r w:rsidRPr="00D9616D">
              <w:rPr>
                <w:rFonts w:ascii="Arial" w:hAnsi="Arial" w:cs="Arial"/>
                <w:strike/>
                <w:sz w:val="15"/>
                <w:szCs w:val="15"/>
              </w:rPr>
              <w:lastRenderedPageBreak/>
              <w:t>7)</w:t>
            </w:r>
            <w:r w:rsidR="001A2C0D">
              <w:rPr>
                <w:rFonts w:ascii="Arial" w:hAnsi="Arial" w:cs="Arial"/>
                <w:strike/>
                <w:sz w:val="15"/>
                <w:szCs w:val="15"/>
              </w:rPr>
              <w:t xml:space="preserve">   </w:t>
            </w:r>
            <w:r w:rsidRPr="00D9616D">
              <w:rPr>
                <w:rFonts w:ascii="Arial" w:hAnsi="Arial" w:cs="Arial"/>
                <w:strike/>
                <w:sz w:val="15"/>
                <w:szCs w:val="15"/>
              </w:rPr>
              <w:t xml:space="preserve"> L'operatore economico potrà applicare durante l'esecuzione dell'appalto le seguenti </w:t>
            </w:r>
            <w:r w:rsidRPr="00D9616D">
              <w:rPr>
                <w:rFonts w:ascii="Arial" w:hAnsi="Arial" w:cs="Arial"/>
                <w:b/>
                <w:strike/>
                <w:sz w:val="15"/>
                <w:szCs w:val="15"/>
              </w:rPr>
              <w:t>misure di gestione ambientale</w:t>
            </w:r>
            <w:r w:rsidRPr="00D9616D">
              <w:rPr>
                <w:rFonts w:ascii="Arial" w:hAnsi="Arial" w:cs="Arial"/>
                <w:strike/>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strike/>
              </w:rPr>
            </w:pPr>
            <w:r w:rsidRPr="00D9616D">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spacing w:before="0" w:after="0"/>
              <w:ind w:left="426" w:hanging="426"/>
              <w:rPr>
                <w:strike/>
              </w:rPr>
            </w:pPr>
            <w:r w:rsidRPr="00D9616D">
              <w:rPr>
                <w:rFonts w:ascii="Arial" w:hAnsi="Arial" w:cs="Arial"/>
                <w:strike/>
                <w:sz w:val="15"/>
                <w:szCs w:val="15"/>
              </w:rPr>
              <w:t>8)</w:t>
            </w:r>
            <w:r w:rsidR="001A2C0D">
              <w:rPr>
                <w:rFonts w:ascii="Arial" w:hAnsi="Arial" w:cs="Arial"/>
                <w:strike/>
                <w:sz w:val="15"/>
                <w:szCs w:val="15"/>
              </w:rPr>
              <w:t xml:space="preserve">   </w:t>
            </w:r>
            <w:r w:rsidRPr="00D9616D">
              <w:rPr>
                <w:rFonts w:ascii="Arial" w:hAnsi="Arial" w:cs="Arial"/>
                <w:strike/>
                <w:sz w:val="15"/>
                <w:szCs w:val="15"/>
              </w:rPr>
              <w:t xml:space="preserve"> L'</w:t>
            </w:r>
            <w:r w:rsidRPr="00D9616D">
              <w:rPr>
                <w:rFonts w:ascii="Arial" w:hAnsi="Arial" w:cs="Arial"/>
                <w:b/>
                <w:strike/>
                <w:sz w:val="15"/>
                <w:szCs w:val="15"/>
              </w:rPr>
              <w:t>organico medio annuo</w:t>
            </w:r>
            <w:r w:rsidRPr="00D9616D">
              <w:rPr>
                <w:rFonts w:ascii="Arial" w:hAnsi="Arial" w:cs="Arial"/>
                <w:strike/>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spacing w:before="0" w:after="0"/>
              <w:rPr>
                <w:rFonts w:ascii="Arial" w:hAnsi="Arial" w:cs="Arial"/>
                <w:strike/>
                <w:sz w:val="15"/>
                <w:szCs w:val="15"/>
              </w:rPr>
            </w:pPr>
            <w:r w:rsidRPr="00D9616D">
              <w:rPr>
                <w:rFonts w:ascii="Arial" w:hAnsi="Arial" w:cs="Arial"/>
                <w:strike/>
                <w:sz w:val="15"/>
                <w:szCs w:val="15"/>
              </w:rPr>
              <w:t>Anno, organico medio annuo:</w:t>
            </w:r>
          </w:p>
          <w:p w:rsidR="00A23B3E" w:rsidRPr="00D9616D" w:rsidRDefault="00A23B3E">
            <w:pPr>
              <w:spacing w:before="0" w:after="0"/>
              <w:rPr>
                <w:rFonts w:ascii="Arial" w:hAnsi="Arial" w:cs="Arial"/>
                <w:strike/>
                <w:sz w:val="15"/>
                <w:szCs w:val="15"/>
              </w:rPr>
            </w:pPr>
            <w:r w:rsidRPr="00D9616D">
              <w:rPr>
                <w:rFonts w:ascii="Arial" w:hAnsi="Arial" w:cs="Arial"/>
                <w:strike/>
                <w:sz w:val="15"/>
                <w:szCs w:val="15"/>
              </w:rPr>
              <w:t>[…………],[……..…],</w:t>
            </w:r>
          </w:p>
          <w:p w:rsidR="00A23B3E" w:rsidRPr="00D9616D" w:rsidRDefault="00A23B3E">
            <w:pPr>
              <w:spacing w:before="0" w:after="0"/>
              <w:rPr>
                <w:rFonts w:ascii="Arial" w:hAnsi="Arial" w:cs="Arial"/>
                <w:strike/>
                <w:sz w:val="15"/>
                <w:szCs w:val="15"/>
              </w:rPr>
            </w:pPr>
            <w:r w:rsidRPr="00D9616D">
              <w:rPr>
                <w:rFonts w:ascii="Arial" w:hAnsi="Arial" w:cs="Arial"/>
                <w:strike/>
                <w:sz w:val="15"/>
                <w:szCs w:val="15"/>
              </w:rPr>
              <w:t>[…………],[……..…],</w:t>
            </w:r>
          </w:p>
          <w:p w:rsidR="00A23B3E" w:rsidRPr="00D9616D" w:rsidRDefault="00A23B3E">
            <w:pPr>
              <w:spacing w:before="0" w:after="0"/>
              <w:rPr>
                <w:rFonts w:ascii="Arial" w:hAnsi="Arial" w:cs="Arial"/>
                <w:strike/>
                <w:sz w:val="15"/>
                <w:szCs w:val="15"/>
              </w:rPr>
            </w:pPr>
            <w:r w:rsidRPr="00D9616D">
              <w:rPr>
                <w:rFonts w:ascii="Arial" w:hAnsi="Arial" w:cs="Arial"/>
                <w:strike/>
                <w:sz w:val="15"/>
                <w:szCs w:val="15"/>
              </w:rPr>
              <w:t>[…………],[……..…],</w:t>
            </w:r>
          </w:p>
          <w:p w:rsidR="00A23B3E" w:rsidRPr="00D9616D" w:rsidRDefault="00A23B3E">
            <w:pPr>
              <w:spacing w:before="0" w:after="0"/>
              <w:rPr>
                <w:rFonts w:ascii="Arial" w:hAnsi="Arial" w:cs="Arial"/>
                <w:strike/>
                <w:sz w:val="15"/>
                <w:szCs w:val="15"/>
              </w:rPr>
            </w:pPr>
            <w:r w:rsidRPr="00D9616D">
              <w:rPr>
                <w:rFonts w:ascii="Arial" w:hAnsi="Arial" w:cs="Arial"/>
                <w:strike/>
                <w:sz w:val="15"/>
                <w:szCs w:val="15"/>
              </w:rPr>
              <w:t>Anno, numero di dirigenti</w:t>
            </w:r>
          </w:p>
          <w:p w:rsidR="00A23B3E" w:rsidRPr="00D9616D" w:rsidRDefault="00A23B3E">
            <w:pPr>
              <w:spacing w:before="0" w:after="0"/>
              <w:rPr>
                <w:rFonts w:ascii="Arial" w:hAnsi="Arial" w:cs="Arial"/>
                <w:strike/>
                <w:sz w:val="15"/>
                <w:szCs w:val="15"/>
              </w:rPr>
            </w:pPr>
            <w:r w:rsidRPr="00D9616D">
              <w:rPr>
                <w:rFonts w:ascii="Arial" w:hAnsi="Arial" w:cs="Arial"/>
                <w:strike/>
                <w:sz w:val="15"/>
                <w:szCs w:val="15"/>
              </w:rPr>
              <w:t>[…………],[……..…],</w:t>
            </w:r>
          </w:p>
          <w:p w:rsidR="00A23B3E" w:rsidRPr="00D9616D" w:rsidRDefault="00A23B3E">
            <w:pPr>
              <w:spacing w:before="0" w:after="0"/>
              <w:rPr>
                <w:rFonts w:ascii="Arial" w:hAnsi="Arial" w:cs="Arial"/>
                <w:strike/>
                <w:sz w:val="15"/>
                <w:szCs w:val="15"/>
              </w:rPr>
            </w:pPr>
            <w:r w:rsidRPr="00D9616D">
              <w:rPr>
                <w:rFonts w:ascii="Arial" w:hAnsi="Arial" w:cs="Arial"/>
                <w:strike/>
                <w:sz w:val="15"/>
                <w:szCs w:val="15"/>
              </w:rPr>
              <w:t>[…………],[……..…],</w:t>
            </w:r>
          </w:p>
          <w:p w:rsidR="00A23B3E" w:rsidRPr="00D9616D" w:rsidRDefault="00A23B3E">
            <w:pPr>
              <w:spacing w:before="0" w:after="0"/>
              <w:rPr>
                <w:strike/>
              </w:rPr>
            </w:pPr>
            <w:r w:rsidRPr="00D9616D">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ind w:left="426" w:hanging="426"/>
              <w:rPr>
                <w:strike/>
              </w:rPr>
            </w:pPr>
            <w:r w:rsidRPr="00D9616D">
              <w:rPr>
                <w:rFonts w:ascii="Arial" w:hAnsi="Arial" w:cs="Arial"/>
                <w:strike/>
                <w:sz w:val="15"/>
                <w:szCs w:val="15"/>
              </w:rPr>
              <w:t>9)</w:t>
            </w:r>
            <w:r w:rsidR="001A2C0D">
              <w:rPr>
                <w:rFonts w:ascii="Arial" w:hAnsi="Arial" w:cs="Arial"/>
                <w:strike/>
                <w:sz w:val="15"/>
                <w:szCs w:val="15"/>
              </w:rPr>
              <w:t xml:space="preserve">   </w:t>
            </w:r>
            <w:r w:rsidRPr="00D9616D">
              <w:rPr>
                <w:rFonts w:ascii="Arial" w:hAnsi="Arial" w:cs="Arial"/>
                <w:strike/>
                <w:sz w:val="15"/>
                <w:szCs w:val="15"/>
              </w:rPr>
              <w:t xml:space="preserve"> Per l'esecuzione dell'appalto l'operatore economico disporrà dell'</w:t>
            </w:r>
            <w:r w:rsidRPr="00D9616D">
              <w:rPr>
                <w:rFonts w:ascii="Arial" w:hAnsi="Arial" w:cs="Arial"/>
                <w:b/>
                <w:strike/>
                <w:sz w:val="15"/>
                <w:szCs w:val="15"/>
              </w:rPr>
              <w:t>attrezzatura, del materiale e dell'equipaggiamento tecnico</w:t>
            </w:r>
            <w:r w:rsidRPr="00D9616D">
              <w:rPr>
                <w:rFonts w:ascii="Arial" w:hAnsi="Arial" w:cs="Arial"/>
                <w:strike/>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strike/>
              </w:rPr>
            </w:pPr>
            <w:r w:rsidRPr="00D9616D">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10)</w:t>
            </w:r>
            <w:r w:rsidR="001A2C0D">
              <w:rPr>
                <w:rFonts w:ascii="Arial" w:hAnsi="Arial" w:cs="Arial"/>
                <w:sz w:val="15"/>
                <w:szCs w:val="15"/>
              </w:rPr>
              <w:t xml:space="preserve">  </w:t>
            </w:r>
            <w:r>
              <w:rPr>
                <w:rFonts w:ascii="Arial" w:hAnsi="Arial" w:cs="Arial"/>
                <w:sz w:val="15"/>
                <w:szCs w:val="15"/>
              </w:rPr>
              <w:t xml:space="preserve">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12652" w:rsidRDefault="00A23B3E">
            <w:pPr>
              <w:shd w:val="clear" w:color="auto" w:fill="FFFFFF"/>
              <w:rPr>
                <w:rFonts w:ascii="Arial" w:hAnsi="Arial" w:cs="Arial"/>
                <w:strike/>
                <w:sz w:val="15"/>
                <w:szCs w:val="15"/>
              </w:rPr>
            </w:pPr>
            <w:r w:rsidRPr="00D12652">
              <w:rPr>
                <w:rFonts w:ascii="Arial" w:hAnsi="Arial" w:cs="Arial"/>
                <w:strike/>
                <w:sz w:val="15"/>
                <w:szCs w:val="15"/>
              </w:rPr>
              <w:t>11)</w:t>
            </w:r>
            <w:r w:rsidR="001A2C0D" w:rsidRPr="00D12652">
              <w:rPr>
                <w:rFonts w:ascii="Arial" w:hAnsi="Arial" w:cs="Arial"/>
                <w:strike/>
                <w:sz w:val="15"/>
                <w:szCs w:val="15"/>
              </w:rPr>
              <w:t xml:space="preserve">  </w:t>
            </w:r>
            <w:r w:rsidRPr="00D12652">
              <w:rPr>
                <w:rFonts w:ascii="Arial" w:hAnsi="Arial" w:cs="Arial"/>
                <w:strike/>
                <w:sz w:val="15"/>
                <w:szCs w:val="15"/>
              </w:rPr>
              <w:t xml:space="preserve"> Per gli </w:t>
            </w:r>
            <w:r w:rsidRPr="00D12652">
              <w:rPr>
                <w:rFonts w:ascii="Arial" w:hAnsi="Arial" w:cs="Arial"/>
                <w:b/>
                <w:i/>
                <w:strike/>
                <w:sz w:val="15"/>
                <w:szCs w:val="15"/>
              </w:rPr>
              <w:t>appalti pubblici di forniture</w:t>
            </w:r>
            <w:r w:rsidRPr="00D12652">
              <w:rPr>
                <w:rFonts w:ascii="Arial" w:hAnsi="Arial" w:cs="Arial"/>
                <w:strike/>
                <w:sz w:val="15"/>
                <w:szCs w:val="15"/>
              </w:rPr>
              <w:t>:</w:t>
            </w:r>
            <w:r w:rsidRPr="00D12652">
              <w:rPr>
                <w:rFonts w:ascii="Arial" w:hAnsi="Arial" w:cs="Arial"/>
                <w:strike/>
                <w:sz w:val="15"/>
                <w:szCs w:val="15"/>
              </w:rPr>
              <w:br/>
            </w:r>
          </w:p>
          <w:p w:rsidR="00A23B3E" w:rsidRPr="00D12652" w:rsidRDefault="00A23B3E">
            <w:pPr>
              <w:ind w:left="426"/>
              <w:rPr>
                <w:rFonts w:ascii="Arial" w:hAnsi="Arial" w:cs="Arial"/>
                <w:strike/>
                <w:sz w:val="15"/>
                <w:szCs w:val="15"/>
              </w:rPr>
            </w:pPr>
            <w:r w:rsidRPr="00D12652">
              <w:rPr>
                <w:rFonts w:ascii="Arial" w:hAnsi="Arial" w:cs="Arial"/>
                <w:strike/>
                <w:sz w:val="15"/>
                <w:szCs w:val="15"/>
              </w:rPr>
              <w:t>L'operatore economico fornirà i campioni, le descrizioni o le fotografie dei prodotti da fornire, non necessariamente accompagnati dalle certificazioni di autenticità, come richiesti;</w:t>
            </w:r>
            <w:r w:rsidRPr="00D12652">
              <w:rPr>
                <w:rFonts w:ascii="Arial" w:hAnsi="Arial" w:cs="Arial"/>
                <w:strike/>
                <w:sz w:val="15"/>
                <w:szCs w:val="15"/>
              </w:rPr>
              <w:br/>
            </w:r>
          </w:p>
          <w:p w:rsidR="00A23B3E" w:rsidRPr="00D12652" w:rsidRDefault="00A23B3E">
            <w:pPr>
              <w:ind w:left="426"/>
              <w:rPr>
                <w:rFonts w:ascii="Arial" w:hAnsi="Arial" w:cs="Arial"/>
                <w:strike/>
                <w:sz w:val="15"/>
                <w:szCs w:val="15"/>
              </w:rPr>
            </w:pPr>
            <w:r w:rsidRPr="00D12652">
              <w:rPr>
                <w:rFonts w:ascii="Arial" w:hAnsi="Arial" w:cs="Arial"/>
                <w:strike/>
                <w:sz w:val="15"/>
                <w:szCs w:val="15"/>
              </w:rPr>
              <w:t>se applicabile, l'operatore economico dichiara inoltre che provvederà a fornire le richieste certificazioni di autenticità.</w:t>
            </w:r>
            <w:r w:rsidRPr="00D12652">
              <w:rPr>
                <w:rFonts w:ascii="Arial" w:hAnsi="Arial" w:cs="Arial"/>
                <w:strike/>
                <w:sz w:val="15"/>
                <w:szCs w:val="15"/>
              </w:rPr>
              <w:br/>
            </w:r>
          </w:p>
          <w:p w:rsidR="00A23B3E" w:rsidRPr="00D12652" w:rsidRDefault="00A23B3E">
            <w:pPr>
              <w:rPr>
                <w:strike/>
              </w:rPr>
            </w:pPr>
            <w:r w:rsidRPr="00D12652">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rFonts w:ascii="Arial" w:hAnsi="Arial" w:cs="Arial"/>
                <w:strike/>
                <w:sz w:val="15"/>
                <w:szCs w:val="15"/>
              </w:rPr>
            </w:pPr>
          </w:p>
          <w:p w:rsidR="00A23B3E" w:rsidRPr="00D9616D" w:rsidRDefault="00A23B3E">
            <w:pPr>
              <w:rPr>
                <w:rFonts w:ascii="Arial" w:hAnsi="Arial" w:cs="Arial"/>
                <w:strike/>
                <w:sz w:val="15"/>
                <w:szCs w:val="15"/>
              </w:rPr>
            </w:pPr>
          </w:p>
          <w:p w:rsidR="00A23B3E" w:rsidRPr="00D9616D" w:rsidRDefault="00A23B3E">
            <w:pPr>
              <w:rPr>
                <w:rFonts w:ascii="Arial" w:hAnsi="Arial" w:cs="Arial"/>
                <w:strike/>
                <w:sz w:val="15"/>
                <w:szCs w:val="15"/>
              </w:rPr>
            </w:pPr>
            <w:r w:rsidRPr="00D9616D">
              <w:rPr>
                <w:rFonts w:ascii="Arial" w:hAnsi="Arial" w:cs="Arial"/>
                <w:strike/>
                <w:sz w:val="15"/>
                <w:szCs w:val="15"/>
              </w:rPr>
              <w:t>[ ] Sì [ ] No</w:t>
            </w:r>
            <w:r w:rsidRPr="00D9616D">
              <w:rPr>
                <w:rFonts w:ascii="Arial" w:hAnsi="Arial" w:cs="Arial"/>
                <w:strike/>
                <w:sz w:val="15"/>
                <w:szCs w:val="15"/>
              </w:rPr>
              <w:br/>
            </w:r>
          </w:p>
          <w:p w:rsidR="00A23B3E" w:rsidRPr="00D9616D" w:rsidRDefault="00A23B3E">
            <w:pPr>
              <w:rPr>
                <w:rFonts w:ascii="Arial" w:hAnsi="Arial" w:cs="Arial"/>
                <w:strike/>
                <w:sz w:val="15"/>
                <w:szCs w:val="15"/>
              </w:rPr>
            </w:pPr>
          </w:p>
          <w:p w:rsidR="00A23B3E" w:rsidRPr="00D9616D" w:rsidRDefault="00A23B3E">
            <w:pPr>
              <w:rPr>
                <w:rFonts w:ascii="Arial" w:hAnsi="Arial" w:cs="Arial"/>
                <w:strike/>
                <w:sz w:val="15"/>
                <w:szCs w:val="15"/>
              </w:rPr>
            </w:pPr>
          </w:p>
          <w:p w:rsidR="00A23B3E" w:rsidRPr="00D9616D" w:rsidRDefault="00A23B3E">
            <w:pPr>
              <w:rPr>
                <w:rFonts w:ascii="Arial" w:hAnsi="Arial" w:cs="Arial"/>
                <w:strike/>
                <w:sz w:val="15"/>
                <w:szCs w:val="15"/>
              </w:rPr>
            </w:pPr>
            <w:r w:rsidRPr="00D9616D">
              <w:rPr>
                <w:rFonts w:ascii="Arial" w:hAnsi="Arial" w:cs="Arial"/>
                <w:strike/>
                <w:sz w:val="15"/>
                <w:szCs w:val="15"/>
              </w:rPr>
              <w:t>[ ] Sì [ ] No</w:t>
            </w:r>
            <w:r w:rsidRPr="00D9616D">
              <w:rPr>
                <w:rFonts w:ascii="Arial" w:hAnsi="Arial" w:cs="Arial"/>
                <w:strike/>
                <w:sz w:val="15"/>
                <w:szCs w:val="15"/>
              </w:rPr>
              <w:br/>
            </w:r>
          </w:p>
          <w:p w:rsidR="00A23B3E" w:rsidRPr="00D9616D" w:rsidRDefault="00A23B3E">
            <w:pPr>
              <w:rPr>
                <w:rFonts w:ascii="Arial" w:hAnsi="Arial" w:cs="Arial"/>
                <w:strike/>
                <w:sz w:val="15"/>
                <w:szCs w:val="15"/>
              </w:rPr>
            </w:pPr>
            <w:r w:rsidRPr="00D9616D">
              <w:rPr>
                <w:rFonts w:ascii="Arial" w:hAnsi="Arial" w:cs="Arial"/>
                <w:strike/>
                <w:sz w:val="15"/>
                <w:szCs w:val="15"/>
              </w:rPr>
              <w:t xml:space="preserve">(indirizzo web, autorità o organismo di emanazione, riferimento preciso della documentazione): </w:t>
            </w:r>
          </w:p>
          <w:p w:rsidR="00A23B3E" w:rsidRPr="00D9616D" w:rsidRDefault="00A23B3E">
            <w:pPr>
              <w:rPr>
                <w:strike/>
              </w:rPr>
            </w:pPr>
            <w:r w:rsidRPr="00D9616D">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12652" w:rsidRDefault="00A23B3E">
            <w:pPr>
              <w:spacing w:before="0" w:after="0"/>
              <w:ind w:left="426" w:hanging="426"/>
              <w:rPr>
                <w:rFonts w:ascii="Arial" w:hAnsi="Arial" w:cs="Arial"/>
                <w:strike/>
                <w:sz w:val="15"/>
                <w:szCs w:val="15"/>
              </w:rPr>
            </w:pPr>
            <w:r w:rsidRPr="00D12652">
              <w:rPr>
                <w:rFonts w:ascii="Arial" w:hAnsi="Arial" w:cs="Arial"/>
                <w:strike/>
                <w:sz w:val="15"/>
                <w:szCs w:val="15"/>
              </w:rPr>
              <w:t>12)</w:t>
            </w:r>
            <w:r w:rsidR="001A2C0D" w:rsidRPr="00D12652">
              <w:rPr>
                <w:rFonts w:ascii="Arial" w:hAnsi="Arial" w:cs="Arial"/>
                <w:strike/>
                <w:sz w:val="15"/>
                <w:szCs w:val="15"/>
              </w:rPr>
              <w:t xml:space="preserve">  </w:t>
            </w:r>
            <w:r w:rsidRPr="00D12652">
              <w:rPr>
                <w:rFonts w:ascii="Arial" w:hAnsi="Arial" w:cs="Arial"/>
                <w:strike/>
                <w:sz w:val="15"/>
                <w:szCs w:val="15"/>
              </w:rPr>
              <w:t xml:space="preserve"> Per gli </w:t>
            </w:r>
            <w:r w:rsidRPr="00D12652">
              <w:rPr>
                <w:rFonts w:ascii="Arial" w:hAnsi="Arial" w:cs="Arial"/>
                <w:b/>
                <w:i/>
                <w:strike/>
                <w:sz w:val="15"/>
                <w:szCs w:val="15"/>
              </w:rPr>
              <w:t>appalti pubblici di forniture</w:t>
            </w:r>
            <w:r w:rsidRPr="00D12652">
              <w:rPr>
                <w:rFonts w:ascii="Arial" w:hAnsi="Arial" w:cs="Arial"/>
                <w:strike/>
                <w:sz w:val="15"/>
                <w:szCs w:val="15"/>
              </w:rPr>
              <w:t>:</w:t>
            </w:r>
            <w:r w:rsidRPr="00D12652">
              <w:rPr>
                <w:rFonts w:ascii="Arial" w:hAnsi="Arial" w:cs="Arial"/>
                <w:strike/>
                <w:sz w:val="15"/>
                <w:szCs w:val="15"/>
              </w:rPr>
              <w:br/>
            </w:r>
          </w:p>
          <w:p w:rsidR="00A23B3E" w:rsidRPr="00D12652" w:rsidRDefault="00A23B3E">
            <w:pPr>
              <w:spacing w:before="0" w:after="0"/>
              <w:ind w:left="426"/>
              <w:rPr>
                <w:rFonts w:ascii="Arial" w:hAnsi="Arial" w:cs="Arial"/>
                <w:b/>
                <w:strike/>
                <w:sz w:val="15"/>
                <w:szCs w:val="15"/>
              </w:rPr>
            </w:pPr>
            <w:r w:rsidRPr="00D12652">
              <w:rPr>
                <w:rFonts w:ascii="Arial" w:hAnsi="Arial" w:cs="Arial"/>
                <w:strike/>
                <w:sz w:val="15"/>
                <w:szCs w:val="15"/>
              </w:rPr>
              <w:t xml:space="preserve">L'operatore economico può fornire i richiesti </w:t>
            </w:r>
            <w:r w:rsidRPr="00D12652">
              <w:rPr>
                <w:rFonts w:ascii="Arial" w:hAnsi="Arial" w:cs="Arial"/>
                <w:b/>
                <w:strike/>
                <w:sz w:val="15"/>
                <w:szCs w:val="15"/>
              </w:rPr>
              <w:t>certificati</w:t>
            </w:r>
            <w:r w:rsidRPr="00D12652">
              <w:rPr>
                <w:rFonts w:ascii="Arial" w:hAnsi="Arial" w:cs="Arial"/>
                <w:strike/>
                <w:sz w:val="15"/>
                <w:szCs w:val="15"/>
              </w:rPr>
              <w:t xml:space="preserve"> rilasciati da </w:t>
            </w:r>
            <w:r w:rsidRPr="00D12652">
              <w:rPr>
                <w:rFonts w:ascii="Arial" w:hAnsi="Arial" w:cs="Arial"/>
                <w:b/>
                <w:strike/>
                <w:sz w:val="15"/>
                <w:szCs w:val="15"/>
              </w:rPr>
              <w:t>istituti o servizi ufficiali incaricati del controllo della qualità,</w:t>
            </w:r>
            <w:r w:rsidRPr="00D12652">
              <w:rPr>
                <w:rFonts w:ascii="Arial" w:hAnsi="Arial" w:cs="Arial"/>
                <w:strike/>
                <w:sz w:val="15"/>
                <w:szCs w:val="15"/>
              </w:rPr>
              <w:t xml:space="preserve"> di riconosciuta competenza, i quali attestino la conformità di prodotti ben individuati mediante riferimenti alle specifiche tecniche o norme indicate nell'avviso o bando pertinente o nei documenti di gara?</w:t>
            </w:r>
            <w:r w:rsidRPr="00D12652">
              <w:rPr>
                <w:rFonts w:ascii="Arial" w:hAnsi="Arial" w:cs="Arial"/>
                <w:strike/>
                <w:sz w:val="15"/>
                <w:szCs w:val="15"/>
              </w:rPr>
              <w:br/>
            </w:r>
          </w:p>
          <w:p w:rsidR="00A23B3E" w:rsidRPr="00D12652" w:rsidRDefault="00A23B3E">
            <w:pPr>
              <w:spacing w:before="0" w:after="0"/>
              <w:ind w:left="426"/>
              <w:rPr>
                <w:rFonts w:ascii="Arial" w:hAnsi="Arial" w:cs="Arial"/>
                <w:strike/>
                <w:sz w:val="15"/>
                <w:szCs w:val="15"/>
              </w:rPr>
            </w:pPr>
            <w:r w:rsidRPr="00D12652">
              <w:rPr>
                <w:rFonts w:ascii="Arial" w:hAnsi="Arial" w:cs="Arial"/>
                <w:b/>
                <w:strike/>
                <w:sz w:val="15"/>
                <w:szCs w:val="15"/>
              </w:rPr>
              <w:t>In caso negativo</w:t>
            </w:r>
            <w:r w:rsidRPr="00D12652">
              <w:rPr>
                <w:rFonts w:ascii="Arial" w:hAnsi="Arial" w:cs="Arial"/>
                <w:strike/>
                <w:sz w:val="15"/>
                <w:szCs w:val="15"/>
              </w:rPr>
              <w:t>, spiegare perché e precisare di quali altri mezzi di prova si dispone:</w:t>
            </w:r>
            <w:r w:rsidRPr="00D12652">
              <w:rPr>
                <w:rFonts w:ascii="Arial" w:hAnsi="Arial" w:cs="Arial"/>
                <w:strike/>
                <w:sz w:val="15"/>
                <w:szCs w:val="15"/>
              </w:rPr>
              <w:br/>
            </w:r>
          </w:p>
          <w:p w:rsidR="00A23B3E" w:rsidRPr="00D12652" w:rsidRDefault="00A23B3E">
            <w:pPr>
              <w:spacing w:before="0" w:after="0"/>
              <w:rPr>
                <w:strike/>
              </w:rPr>
            </w:pPr>
            <w:r w:rsidRPr="00D12652">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spacing w:before="0" w:after="0"/>
              <w:rPr>
                <w:rFonts w:ascii="Arial" w:hAnsi="Arial" w:cs="Arial"/>
                <w:strike/>
                <w:sz w:val="15"/>
                <w:szCs w:val="15"/>
              </w:rPr>
            </w:pPr>
            <w:r w:rsidRPr="00D9616D">
              <w:rPr>
                <w:rFonts w:ascii="Arial" w:hAnsi="Arial" w:cs="Arial"/>
                <w:strike/>
                <w:sz w:val="15"/>
                <w:szCs w:val="15"/>
              </w:rPr>
              <w:br/>
              <w:t>[ ] Sì [ ] No</w:t>
            </w:r>
            <w:r w:rsidRPr="00D9616D">
              <w:rPr>
                <w:rFonts w:ascii="Arial" w:hAnsi="Arial" w:cs="Arial"/>
                <w:strike/>
                <w:sz w:val="15"/>
                <w:szCs w:val="15"/>
              </w:rPr>
              <w:br/>
            </w:r>
            <w:r w:rsidRPr="00D9616D">
              <w:rPr>
                <w:rFonts w:ascii="Arial" w:hAnsi="Arial" w:cs="Arial"/>
                <w:strike/>
                <w:sz w:val="15"/>
                <w:szCs w:val="15"/>
              </w:rPr>
              <w:br/>
            </w:r>
            <w:r w:rsidRPr="00D9616D">
              <w:rPr>
                <w:rFonts w:ascii="Arial" w:hAnsi="Arial" w:cs="Arial"/>
                <w:strike/>
                <w:sz w:val="15"/>
                <w:szCs w:val="15"/>
              </w:rPr>
              <w:br/>
            </w:r>
            <w:r w:rsidRPr="00D9616D">
              <w:rPr>
                <w:rFonts w:ascii="Arial" w:hAnsi="Arial" w:cs="Arial"/>
                <w:strike/>
                <w:sz w:val="15"/>
                <w:szCs w:val="15"/>
              </w:rPr>
              <w:br/>
            </w:r>
            <w:r w:rsidRPr="00D9616D">
              <w:rPr>
                <w:rFonts w:ascii="Arial" w:hAnsi="Arial" w:cs="Arial"/>
                <w:strike/>
                <w:sz w:val="15"/>
                <w:szCs w:val="15"/>
              </w:rPr>
              <w:br/>
            </w:r>
          </w:p>
          <w:p w:rsidR="00A23B3E" w:rsidRPr="00D9616D" w:rsidRDefault="00A23B3E">
            <w:pPr>
              <w:spacing w:before="0" w:after="0"/>
              <w:rPr>
                <w:rFonts w:ascii="Arial" w:hAnsi="Arial" w:cs="Arial"/>
                <w:strike/>
                <w:sz w:val="15"/>
                <w:szCs w:val="15"/>
              </w:rPr>
            </w:pPr>
          </w:p>
          <w:p w:rsidR="00A23B3E" w:rsidRPr="00D9616D" w:rsidRDefault="00A23B3E">
            <w:pPr>
              <w:spacing w:before="0" w:after="0"/>
              <w:rPr>
                <w:rFonts w:ascii="Arial" w:hAnsi="Arial" w:cs="Arial"/>
                <w:strike/>
                <w:sz w:val="15"/>
                <w:szCs w:val="15"/>
              </w:rPr>
            </w:pPr>
          </w:p>
          <w:p w:rsidR="00A23B3E" w:rsidRPr="00D9616D" w:rsidRDefault="00A23B3E">
            <w:pPr>
              <w:spacing w:before="0" w:after="0"/>
              <w:rPr>
                <w:rFonts w:ascii="Arial" w:hAnsi="Arial" w:cs="Arial"/>
                <w:strike/>
                <w:sz w:val="15"/>
                <w:szCs w:val="15"/>
              </w:rPr>
            </w:pPr>
            <w:r w:rsidRPr="00D9616D">
              <w:rPr>
                <w:rFonts w:ascii="Arial" w:hAnsi="Arial" w:cs="Arial"/>
                <w:strike/>
                <w:sz w:val="15"/>
                <w:szCs w:val="15"/>
              </w:rPr>
              <w:t>[…………….…]</w:t>
            </w:r>
            <w:r w:rsidRPr="00D9616D">
              <w:rPr>
                <w:rFonts w:ascii="Arial" w:hAnsi="Arial" w:cs="Arial"/>
                <w:strike/>
                <w:sz w:val="15"/>
                <w:szCs w:val="15"/>
              </w:rPr>
              <w:br/>
            </w:r>
          </w:p>
          <w:p w:rsidR="00A23B3E" w:rsidRPr="00D9616D" w:rsidRDefault="00A23B3E">
            <w:pPr>
              <w:spacing w:before="0" w:after="0"/>
              <w:rPr>
                <w:rFonts w:ascii="Arial" w:hAnsi="Arial" w:cs="Arial"/>
                <w:strike/>
                <w:sz w:val="15"/>
                <w:szCs w:val="15"/>
              </w:rPr>
            </w:pPr>
          </w:p>
          <w:p w:rsidR="00A23B3E" w:rsidRPr="00D9616D" w:rsidRDefault="00A23B3E">
            <w:pPr>
              <w:spacing w:before="0" w:after="0"/>
              <w:rPr>
                <w:rFonts w:ascii="Arial" w:hAnsi="Arial" w:cs="Arial"/>
                <w:strike/>
                <w:sz w:val="15"/>
                <w:szCs w:val="15"/>
              </w:rPr>
            </w:pPr>
            <w:r w:rsidRPr="00D9616D">
              <w:rPr>
                <w:rFonts w:ascii="Arial" w:hAnsi="Arial" w:cs="Arial"/>
                <w:strike/>
                <w:sz w:val="15"/>
                <w:szCs w:val="15"/>
              </w:rPr>
              <w:t xml:space="preserve">(indirizzo web, autorità o organismo di emanazione, riferimento preciso della documentazione): </w:t>
            </w:r>
          </w:p>
          <w:p w:rsidR="00A23B3E" w:rsidRPr="00D9616D" w:rsidRDefault="00A23B3E">
            <w:pPr>
              <w:spacing w:before="0" w:after="0"/>
              <w:rPr>
                <w:rFonts w:ascii="Arial" w:hAnsi="Arial" w:cs="Arial"/>
                <w:strike/>
                <w:sz w:val="15"/>
                <w:szCs w:val="15"/>
              </w:rPr>
            </w:pPr>
            <w:r w:rsidRPr="00D9616D">
              <w:rPr>
                <w:rFonts w:ascii="Arial" w:hAnsi="Arial" w:cs="Arial"/>
                <w:strike/>
                <w:sz w:val="15"/>
                <w:szCs w:val="15"/>
              </w:rPr>
              <w:t>[………..…][………….…][………….…]</w:t>
            </w:r>
          </w:p>
          <w:p w:rsidR="002E43BE" w:rsidRPr="00D9616D" w:rsidRDefault="002E43BE">
            <w:pPr>
              <w:spacing w:before="0" w:after="0"/>
              <w:rPr>
                <w:strike/>
              </w:rPr>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629FA" w:rsidRDefault="00A23B3E" w:rsidP="00350D7E">
            <w:pPr>
              <w:pStyle w:val="Paragrafoelenco1"/>
              <w:ind w:left="20"/>
              <w:jc w:val="both"/>
              <w:rPr>
                <w:rFonts w:ascii="Arial" w:hAnsi="Arial" w:cs="Arial"/>
                <w:color w:val="000000"/>
                <w:sz w:val="15"/>
                <w:szCs w:val="15"/>
              </w:rPr>
            </w:pPr>
            <w:r w:rsidRPr="006629FA">
              <w:rPr>
                <w:rFonts w:ascii="Arial" w:hAnsi="Arial" w:cs="Arial"/>
                <w:color w:val="000000"/>
                <w:sz w:val="15"/>
                <w:szCs w:val="15"/>
              </w:rPr>
              <w:t>1</w:t>
            </w:r>
            <w:r w:rsidR="00D64744" w:rsidRPr="006629FA">
              <w:rPr>
                <w:rFonts w:ascii="Arial" w:hAnsi="Arial" w:cs="Arial"/>
                <w:color w:val="000000"/>
                <w:sz w:val="15"/>
                <w:szCs w:val="15"/>
              </w:rPr>
              <w:t>3)</w:t>
            </w:r>
            <w:r w:rsidR="001A2C0D" w:rsidRPr="006629FA">
              <w:rPr>
                <w:rFonts w:ascii="Arial" w:hAnsi="Arial" w:cs="Arial"/>
                <w:color w:val="000000"/>
                <w:sz w:val="15"/>
                <w:szCs w:val="15"/>
              </w:rPr>
              <w:t xml:space="preserve"> </w:t>
            </w:r>
            <w:r w:rsidRPr="006629FA">
              <w:rPr>
                <w:rFonts w:ascii="Arial" w:hAnsi="Arial" w:cs="Arial"/>
                <w:color w:val="000000"/>
                <w:sz w:val="15"/>
                <w:szCs w:val="15"/>
              </w:rPr>
              <w:t xml:space="preserve">Per quanto riguarda gli </w:t>
            </w:r>
            <w:r w:rsidRPr="006629FA">
              <w:rPr>
                <w:rFonts w:ascii="Arial" w:hAnsi="Arial" w:cs="Arial"/>
                <w:b/>
                <w:color w:val="000000"/>
                <w:sz w:val="15"/>
                <w:szCs w:val="15"/>
              </w:rPr>
              <w:t>eventuali altri requisiti tecnici e professionali</w:t>
            </w:r>
            <w:r w:rsidRPr="006629FA">
              <w:rPr>
                <w:rFonts w:ascii="Arial" w:hAnsi="Arial" w:cs="Arial"/>
                <w:color w:val="000000"/>
                <w:sz w:val="15"/>
                <w:szCs w:val="15"/>
              </w:rPr>
              <w:t xml:space="preserve"> specificati nell'avviso o bando pertinente o nei documenti di gara, l'operatore economico dichiara che:</w:t>
            </w:r>
            <w:r w:rsidRPr="006629FA">
              <w:rPr>
                <w:rFonts w:ascii="Arial" w:hAnsi="Arial" w:cs="Arial"/>
                <w:color w:val="000000"/>
                <w:sz w:val="15"/>
                <w:szCs w:val="15"/>
              </w:rPr>
              <w:br/>
            </w:r>
          </w:p>
          <w:p w:rsidR="00A23B3E" w:rsidRPr="006629FA" w:rsidRDefault="00A23B3E">
            <w:pPr>
              <w:rPr>
                <w:color w:val="000000"/>
              </w:rPr>
            </w:pPr>
            <w:r w:rsidRPr="006629FA">
              <w:rPr>
                <w:rFonts w:ascii="Arial" w:hAnsi="Arial" w:cs="Arial"/>
                <w:color w:val="000000"/>
                <w:sz w:val="15"/>
                <w:szCs w:val="15"/>
              </w:rPr>
              <w:lastRenderedPageBreak/>
              <w:t xml:space="preserve">Se la documentazione pertinente </w:t>
            </w:r>
            <w:r w:rsidRPr="006629FA">
              <w:rPr>
                <w:rFonts w:ascii="Arial" w:hAnsi="Arial" w:cs="Arial"/>
                <w:b/>
                <w:color w:val="000000"/>
                <w:sz w:val="15"/>
                <w:szCs w:val="15"/>
              </w:rPr>
              <w:t>eventualmente</w:t>
            </w:r>
            <w:r w:rsidRPr="006629FA">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629FA" w:rsidRDefault="00A23B3E">
            <w:pPr>
              <w:rPr>
                <w:rFonts w:ascii="Arial" w:hAnsi="Arial" w:cs="Arial"/>
                <w:color w:val="000000"/>
                <w:sz w:val="15"/>
                <w:szCs w:val="15"/>
              </w:rPr>
            </w:pPr>
            <w:r w:rsidRPr="006629FA">
              <w:rPr>
                <w:rFonts w:ascii="Arial" w:hAnsi="Arial" w:cs="Arial"/>
                <w:color w:val="000000"/>
                <w:sz w:val="15"/>
                <w:szCs w:val="15"/>
              </w:rPr>
              <w:lastRenderedPageBreak/>
              <w:t>[……]</w:t>
            </w:r>
            <w:r w:rsidRPr="006629FA">
              <w:rPr>
                <w:rFonts w:ascii="Arial" w:hAnsi="Arial" w:cs="Arial"/>
                <w:color w:val="000000"/>
                <w:sz w:val="15"/>
                <w:szCs w:val="15"/>
              </w:rPr>
              <w:br/>
            </w:r>
            <w:r w:rsidRPr="006629FA">
              <w:rPr>
                <w:rFonts w:ascii="Arial" w:hAnsi="Arial" w:cs="Arial"/>
                <w:color w:val="000000"/>
                <w:sz w:val="15"/>
                <w:szCs w:val="15"/>
              </w:rPr>
              <w:br/>
            </w:r>
            <w:r w:rsidRPr="006629FA">
              <w:rPr>
                <w:rFonts w:ascii="Arial" w:hAnsi="Arial" w:cs="Arial"/>
                <w:color w:val="000000"/>
                <w:sz w:val="15"/>
                <w:szCs w:val="15"/>
              </w:rPr>
              <w:br/>
            </w:r>
            <w:r w:rsidRPr="006629FA">
              <w:rPr>
                <w:rFonts w:ascii="Arial" w:hAnsi="Arial" w:cs="Arial"/>
                <w:color w:val="000000"/>
                <w:sz w:val="15"/>
                <w:szCs w:val="15"/>
              </w:rPr>
              <w:br/>
            </w:r>
            <w:r w:rsidRPr="006629FA">
              <w:rPr>
                <w:rFonts w:ascii="Arial" w:hAnsi="Arial" w:cs="Arial"/>
                <w:color w:val="000000"/>
                <w:sz w:val="15"/>
                <w:szCs w:val="15"/>
              </w:rPr>
              <w:br/>
            </w:r>
            <w:r w:rsidRPr="006629FA">
              <w:rPr>
                <w:rFonts w:ascii="Arial" w:hAnsi="Arial" w:cs="Arial"/>
                <w:color w:val="000000"/>
                <w:sz w:val="15"/>
                <w:szCs w:val="15"/>
              </w:rPr>
              <w:lastRenderedPageBreak/>
              <w:t xml:space="preserve">(indirizzo web, autorità o organismo di emanazione, riferimento preciso della documentazione): </w:t>
            </w:r>
          </w:p>
          <w:p w:rsidR="00A23B3E" w:rsidRPr="006629FA" w:rsidRDefault="00A23B3E">
            <w:pPr>
              <w:rPr>
                <w:color w:val="000000"/>
              </w:rPr>
            </w:pPr>
            <w:r w:rsidRPr="006629FA">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A2C0D" w:rsidRDefault="00A23B3E">
            <w:pPr>
              <w:rPr>
                <w:rFonts w:ascii="Arial" w:hAnsi="Arial" w:cs="Arial"/>
                <w:b/>
                <w:strike/>
                <w:sz w:val="15"/>
                <w:szCs w:val="15"/>
              </w:rPr>
            </w:pPr>
            <w:r w:rsidRPr="001A2C0D">
              <w:rPr>
                <w:rFonts w:ascii="Arial" w:hAnsi="Arial" w:cs="Arial"/>
                <w:strike/>
                <w:w w:val="0"/>
                <w:sz w:val="15"/>
                <w:szCs w:val="15"/>
              </w:rPr>
              <w:t xml:space="preserve">L'operatore economico potrà presentare </w:t>
            </w:r>
            <w:r w:rsidRPr="001A2C0D">
              <w:rPr>
                <w:rFonts w:ascii="Arial" w:hAnsi="Arial" w:cs="Arial"/>
                <w:b/>
                <w:strike/>
                <w:sz w:val="15"/>
                <w:szCs w:val="15"/>
              </w:rPr>
              <w:t>certificati</w:t>
            </w:r>
            <w:r w:rsidRPr="001A2C0D">
              <w:rPr>
                <w:rFonts w:ascii="Arial" w:hAnsi="Arial" w:cs="Arial"/>
                <w:strike/>
                <w:w w:val="0"/>
                <w:sz w:val="15"/>
                <w:szCs w:val="15"/>
              </w:rPr>
              <w:t xml:space="preserve"> rilasciati da organismi indipendenti per attestare che egli soddisfa determinate </w:t>
            </w:r>
            <w:r w:rsidRPr="001A2C0D">
              <w:rPr>
                <w:rFonts w:ascii="Arial" w:hAnsi="Arial" w:cs="Arial"/>
                <w:b/>
                <w:strike/>
                <w:sz w:val="15"/>
                <w:szCs w:val="15"/>
              </w:rPr>
              <w:t>norme di garanzia della qualità</w:t>
            </w:r>
            <w:r w:rsidRPr="001A2C0D">
              <w:rPr>
                <w:rFonts w:ascii="Arial" w:hAnsi="Arial" w:cs="Arial"/>
                <w:strike/>
                <w:w w:val="0"/>
                <w:sz w:val="15"/>
                <w:szCs w:val="15"/>
              </w:rPr>
              <w:t>, compresa l'accessibilità per le persone con disabilità?</w:t>
            </w:r>
          </w:p>
          <w:p w:rsidR="00A23B3E" w:rsidRPr="001A2C0D" w:rsidRDefault="00A23B3E">
            <w:pPr>
              <w:rPr>
                <w:rFonts w:ascii="Arial" w:hAnsi="Arial" w:cs="Arial"/>
                <w:strike/>
                <w:sz w:val="15"/>
                <w:szCs w:val="15"/>
              </w:rPr>
            </w:pPr>
            <w:r w:rsidRPr="001A2C0D">
              <w:rPr>
                <w:rFonts w:ascii="Arial" w:hAnsi="Arial" w:cs="Arial"/>
                <w:b/>
                <w:strike/>
                <w:sz w:val="15"/>
                <w:szCs w:val="15"/>
              </w:rPr>
              <w:t>In caso negativo</w:t>
            </w:r>
            <w:r w:rsidRPr="001A2C0D">
              <w:rPr>
                <w:rFonts w:ascii="Arial" w:hAnsi="Arial" w:cs="Arial"/>
                <w:strike/>
                <w:w w:val="0"/>
                <w:sz w:val="15"/>
                <w:szCs w:val="15"/>
              </w:rPr>
              <w:t>, spiegare perché e precisare di quali altri mezzi di prova relativi al programma di garanzia della qualità si dispone:</w:t>
            </w:r>
          </w:p>
          <w:p w:rsidR="00A23B3E" w:rsidRPr="001A2C0D" w:rsidRDefault="00A23B3E">
            <w:pPr>
              <w:rPr>
                <w:strike/>
              </w:rPr>
            </w:pPr>
            <w:r w:rsidRPr="001A2C0D">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A2C0D" w:rsidRDefault="00A23B3E">
            <w:pPr>
              <w:rPr>
                <w:rFonts w:ascii="Arial" w:hAnsi="Arial" w:cs="Arial"/>
                <w:strike/>
                <w:sz w:val="15"/>
                <w:szCs w:val="15"/>
              </w:rPr>
            </w:pPr>
            <w:r w:rsidRPr="001A2C0D">
              <w:rPr>
                <w:rFonts w:ascii="Arial" w:hAnsi="Arial" w:cs="Arial"/>
                <w:strike/>
                <w:w w:val="0"/>
                <w:sz w:val="15"/>
                <w:szCs w:val="15"/>
              </w:rPr>
              <w:t>[ ] Sì [ ] No</w:t>
            </w:r>
            <w:r w:rsidRPr="001A2C0D">
              <w:rPr>
                <w:rFonts w:ascii="Arial" w:hAnsi="Arial" w:cs="Arial"/>
                <w:strike/>
                <w:w w:val="0"/>
                <w:sz w:val="15"/>
                <w:szCs w:val="15"/>
              </w:rPr>
              <w:br/>
            </w:r>
            <w:r w:rsidRPr="001A2C0D">
              <w:rPr>
                <w:rFonts w:ascii="Arial" w:hAnsi="Arial" w:cs="Arial"/>
                <w:strike/>
                <w:w w:val="0"/>
                <w:sz w:val="15"/>
                <w:szCs w:val="15"/>
              </w:rPr>
              <w:br/>
            </w:r>
            <w:r w:rsidRPr="001A2C0D">
              <w:rPr>
                <w:rFonts w:ascii="Arial" w:hAnsi="Arial" w:cs="Arial"/>
                <w:strike/>
                <w:w w:val="0"/>
                <w:sz w:val="15"/>
                <w:szCs w:val="15"/>
              </w:rPr>
              <w:br/>
            </w:r>
            <w:r w:rsidRPr="001A2C0D">
              <w:rPr>
                <w:rFonts w:ascii="Arial" w:hAnsi="Arial" w:cs="Arial"/>
                <w:strike/>
                <w:w w:val="0"/>
                <w:sz w:val="15"/>
                <w:szCs w:val="15"/>
              </w:rPr>
              <w:br/>
            </w:r>
            <w:r w:rsidRPr="001A2C0D">
              <w:rPr>
                <w:rFonts w:ascii="Arial" w:hAnsi="Arial" w:cs="Arial"/>
                <w:strike/>
                <w:w w:val="0"/>
                <w:sz w:val="15"/>
                <w:szCs w:val="15"/>
              </w:rPr>
              <w:br/>
              <w:t>[………..…] […….……]</w:t>
            </w:r>
            <w:r w:rsidRPr="001A2C0D">
              <w:rPr>
                <w:rFonts w:ascii="Arial" w:hAnsi="Arial" w:cs="Arial"/>
                <w:strike/>
                <w:w w:val="0"/>
                <w:sz w:val="15"/>
                <w:szCs w:val="15"/>
              </w:rPr>
              <w:br/>
            </w:r>
            <w:r w:rsidRPr="001A2C0D">
              <w:rPr>
                <w:rFonts w:ascii="Arial" w:hAnsi="Arial" w:cs="Arial"/>
                <w:strike/>
                <w:w w:val="0"/>
                <w:sz w:val="15"/>
                <w:szCs w:val="15"/>
              </w:rPr>
              <w:br/>
            </w:r>
            <w:r w:rsidRPr="001A2C0D">
              <w:rPr>
                <w:rFonts w:ascii="Arial" w:hAnsi="Arial" w:cs="Arial"/>
                <w:strike/>
                <w:w w:val="0"/>
                <w:sz w:val="15"/>
                <w:szCs w:val="15"/>
              </w:rPr>
              <w:br/>
            </w:r>
            <w:r w:rsidRPr="001A2C0D">
              <w:rPr>
                <w:rFonts w:ascii="Arial" w:hAnsi="Arial" w:cs="Arial"/>
                <w:strike/>
                <w:sz w:val="15"/>
                <w:szCs w:val="15"/>
              </w:rPr>
              <w:t>(indirizzo web, autorità o organismo di emanazione, riferimento preciso della documentazione):</w:t>
            </w:r>
          </w:p>
          <w:p w:rsidR="00A23B3E" w:rsidRPr="001A2C0D" w:rsidRDefault="00A23B3E">
            <w:pPr>
              <w:rPr>
                <w:strike/>
              </w:rPr>
            </w:pPr>
            <w:r w:rsidRPr="001A2C0D">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A2C0D" w:rsidRDefault="00A23B3E">
            <w:pPr>
              <w:rPr>
                <w:rFonts w:ascii="Arial" w:hAnsi="Arial" w:cs="Arial"/>
                <w:b/>
                <w:strike/>
                <w:sz w:val="15"/>
                <w:szCs w:val="15"/>
              </w:rPr>
            </w:pPr>
            <w:r w:rsidRPr="001A2C0D">
              <w:rPr>
                <w:rFonts w:ascii="Arial" w:hAnsi="Arial" w:cs="Arial"/>
                <w:strike/>
                <w:w w:val="0"/>
                <w:sz w:val="15"/>
                <w:szCs w:val="15"/>
              </w:rPr>
              <w:t xml:space="preserve">L'operatore economico potrà presentare </w:t>
            </w:r>
            <w:r w:rsidRPr="001A2C0D">
              <w:rPr>
                <w:rFonts w:ascii="Arial" w:hAnsi="Arial" w:cs="Arial"/>
                <w:b/>
                <w:strike/>
                <w:sz w:val="15"/>
                <w:szCs w:val="15"/>
              </w:rPr>
              <w:t>certificati</w:t>
            </w:r>
            <w:r w:rsidRPr="001A2C0D">
              <w:rPr>
                <w:rFonts w:ascii="Arial" w:hAnsi="Arial" w:cs="Arial"/>
                <w:strike/>
                <w:w w:val="0"/>
                <w:sz w:val="15"/>
                <w:szCs w:val="15"/>
              </w:rPr>
              <w:t xml:space="preserve"> rilasciati da organismi indipendenti per attestare che egli rispetta determinati </w:t>
            </w:r>
            <w:r w:rsidRPr="001A2C0D">
              <w:rPr>
                <w:rFonts w:ascii="Arial" w:hAnsi="Arial" w:cs="Arial"/>
                <w:b/>
                <w:strike/>
                <w:w w:val="0"/>
                <w:sz w:val="15"/>
                <w:szCs w:val="15"/>
              </w:rPr>
              <w:t>sistemi o</w:t>
            </w:r>
            <w:r w:rsidRPr="001A2C0D">
              <w:rPr>
                <w:rFonts w:ascii="Arial" w:hAnsi="Arial" w:cs="Arial"/>
                <w:strike/>
                <w:w w:val="0"/>
                <w:sz w:val="15"/>
                <w:szCs w:val="15"/>
              </w:rPr>
              <w:t xml:space="preserve"> </w:t>
            </w:r>
            <w:r w:rsidRPr="001A2C0D">
              <w:rPr>
                <w:rFonts w:ascii="Arial" w:hAnsi="Arial" w:cs="Arial"/>
                <w:b/>
                <w:strike/>
                <w:sz w:val="15"/>
                <w:szCs w:val="15"/>
              </w:rPr>
              <w:t>norme di gestione ambientale</w:t>
            </w:r>
            <w:r w:rsidRPr="001A2C0D">
              <w:rPr>
                <w:rFonts w:ascii="Arial" w:hAnsi="Arial" w:cs="Arial"/>
                <w:strike/>
                <w:w w:val="0"/>
                <w:sz w:val="15"/>
                <w:szCs w:val="15"/>
              </w:rPr>
              <w:t>?</w:t>
            </w:r>
          </w:p>
          <w:p w:rsidR="00A23B3E" w:rsidRPr="001A2C0D" w:rsidRDefault="00A23B3E">
            <w:pPr>
              <w:rPr>
                <w:rFonts w:ascii="Arial" w:hAnsi="Arial" w:cs="Arial"/>
                <w:strike/>
                <w:sz w:val="15"/>
                <w:szCs w:val="15"/>
              </w:rPr>
            </w:pPr>
            <w:r w:rsidRPr="001A2C0D">
              <w:rPr>
                <w:rFonts w:ascii="Arial" w:hAnsi="Arial" w:cs="Arial"/>
                <w:b/>
                <w:strike/>
                <w:sz w:val="15"/>
                <w:szCs w:val="15"/>
              </w:rPr>
              <w:t>In caso negativo</w:t>
            </w:r>
            <w:r w:rsidRPr="001A2C0D">
              <w:rPr>
                <w:rFonts w:ascii="Arial" w:hAnsi="Arial" w:cs="Arial"/>
                <w:strike/>
                <w:w w:val="0"/>
                <w:sz w:val="15"/>
                <w:szCs w:val="15"/>
              </w:rPr>
              <w:t xml:space="preserve">, spiegare perché e precisare di quali altri mezzi di prova relativi ai </w:t>
            </w:r>
            <w:r w:rsidRPr="001A2C0D">
              <w:rPr>
                <w:rFonts w:ascii="Arial" w:hAnsi="Arial" w:cs="Arial"/>
                <w:b/>
                <w:strike/>
                <w:w w:val="0"/>
                <w:sz w:val="15"/>
                <w:szCs w:val="15"/>
              </w:rPr>
              <w:t>sistemi o</w:t>
            </w:r>
            <w:r w:rsidRPr="001A2C0D">
              <w:rPr>
                <w:rFonts w:ascii="Arial" w:hAnsi="Arial" w:cs="Arial"/>
                <w:strike/>
                <w:w w:val="0"/>
                <w:sz w:val="15"/>
                <w:szCs w:val="15"/>
              </w:rPr>
              <w:t xml:space="preserve"> </w:t>
            </w:r>
            <w:r w:rsidRPr="001A2C0D">
              <w:rPr>
                <w:rFonts w:ascii="Arial" w:hAnsi="Arial" w:cs="Arial"/>
                <w:b/>
                <w:strike/>
                <w:sz w:val="15"/>
                <w:szCs w:val="15"/>
              </w:rPr>
              <w:t>norme di gestione ambientale</w:t>
            </w:r>
            <w:r w:rsidRPr="001A2C0D">
              <w:rPr>
                <w:rFonts w:ascii="Arial" w:hAnsi="Arial" w:cs="Arial"/>
                <w:strike/>
                <w:w w:val="0"/>
                <w:sz w:val="15"/>
                <w:szCs w:val="15"/>
              </w:rPr>
              <w:t xml:space="preserve"> si dispone:</w:t>
            </w:r>
          </w:p>
          <w:p w:rsidR="00A23B3E" w:rsidRPr="001A2C0D" w:rsidRDefault="00A23B3E">
            <w:pPr>
              <w:rPr>
                <w:strike/>
              </w:rPr>
            </w:pPr>
            <w:r w:rsidRPr="001A2C0D">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A2C0D" w:rsidRDefault="00A23B3E">
            <w:pPr>
              <w:rPr>
                <w:rFonts w:ascii="Arial" w:hAnsi="Arial" w:cs="Arial"/>
                <w:strike/>
                <w:sz w:val="15"/>
                <w:szCs w:val="15"/>
              </w:rPr>
            </w:pPr>
            <w:r w:rsidRPr="001A2C0D">
              <w:rPr>
                <w:rFonts w:ascii="Arial" w:hAnsi="Arial" w:cs="Arial"/>
                <w:strike/>
                <w:w w:val="0"/>
                <w:sz w:val="15"/>
                <w:szCs w:val="15"/>
              </w:rPr>
              <w:t>[ ] Sì [ ] No</w:t>
            </w:r>
            <w:r w:rsidRPr="001A2C0D">
              <w:rPr>
                <w:rFonts w:ascii="Arial" w:hAnsi="Arial" w:cs="Arial"/>
                <w:strike/>
                <w:w w:val="0"/>
                <w:sz w:val="15"/>
                <w:szCs w:val="15"/>
              </w:rPr>
              <w:br/>
            </w:r>
            <w:r w:rsidRPr="001A2C0D">
              <w:rPr>
                <w:rFonts w:ascii="Arial" w:hAnsi="Arial" w:cs="Arial"/>
                <w:strike/>
                <w:w w:val="0"/>
                <w:sz w:val="15"/>
                <w:szCs w:val="15"/>
              </w:rPr>
              <w:br/>
            </w:r>
            <w:r w:rsidRPr="001A2C0D">
              <w:rPr>
                <w:rFonts w:ascii="Arial" w:hAnsi="Arial" w:cs="Arial"/>
                <w:strike/>
                <w:w w:val="0"/>
                <w:sz w:val="15"/>
                <w:szCs w:val="15"/>
              </w:rPr>
              <w:br/>
            </w:r>
            <w:r w:rsidRPr="001A2C0D">
              <w:rPr>
                <w:rFonts w:ascii="Arial" w:hAnsi="Arial" w:cs="Arial"/>
                <w:strike/>
                <w:w w:val="0"/>
                <w:sz w:val="15"/>
                <w:szCs w:val="15"/>
              </w:rPr>
              <w:br/>
            </w:r>
            <w:r w:rsidRPr="001A2C0D">
              <w:rPr>
                <w:rFonts w:ascii="Arial" w:hAnsi="Arial" w:cs="Arial"/>
                <w:strike/>
                <w:w w:val="0"/>
                <w:sz w:val="15"/>
                <w:szCs w:val="15"/>
              </w:rPr>
              <w:br/>
              <w:t>[………..…] […………]</w:t>
            </w:r>
            <w:r w:rsidRPr="001A2C0D">
              <w:rPr>
                <w:rFonts w:ascii="Arial" w:hAnsi="Arial" w:cs="Arial"/>
                <w:strike/>
                <w:w w:val="0"/>
                <w:sz w:val="15"/>
                <w:szCs w:val="15"/>
              </w:rPr>
              <w:br/>
            </w:r>
            <w:r w:rsidRPr="001A2C0D">
              <w:rPr>
                <w:rFonts w:ascii="Arial" w:hAnsi="Arial" w:cs="Arial"/>
                <w:strike/>
                <w:w w:val="0"/>
                <w:sz w:val="15"/>
                <w:szCs w:val="15"/>
              </w:rPr>
              <w:br/>
            </w:r>
            <w:r w:rsidRPr="001A2C0D">
              <w:rPr>
                <w:rFonts w:ascii="Arial" w:hAnsi="Arial" w:cs="Arial"/>
                <w:strike/>
                <w:w w:val="0"/>
                <w:sz w:val="15"/>
                <w:szCs w:val="15"/>
              </w:rPr>
              <w:br/>
            </w:r>
            <w:r w:rsidRPr="001A2C0D">
              <w:rPr>
                <w:rFonts w:ascii="Arial" w:hAnsi="Arial" w:cs="Arial"/>
                <w:strike/>
                <w:sz w:val="15"/>
                <w:szCs w:val="15"/>
              </w:rPr>
              <w:t>(indirizzo web, autorità o organismo di emanazione, riferimento preciso della documentazione):</w:t>
            </w:r>
          </w:p>
          <w:p w:rsidR="00A23B3E" w:rsidRPr="001A2C0D" w:rsidRDefault="00A23B3E">
            <w:pPr>
              <w:rPr>
                <w:strike/>
              </w:rPr>
            </w:pPr>
            <w:r w:rsidRPr="001A2C0D">
              <w:rPr>
                <w:rFonts w:ascii="Arial" w:hAnsi="Arial" w:cs="Arial"/>
                <w:strike/>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rFonts w:ascii="Arial" w:hAnsi="Arial" w:cs="Arial"/>
                <w:strike/>
                <w:w w:val="0"/>
                <w:sz w:val="15"/>
                <w:szCs w:val="15"/>
              </w:rPr>
            </w:pPr>
            <w:r w:rsidRPr="00D9616D">
              <w:rPr>
                <w:rFonts w:ascii="Arial" w:hAnsi="Arial" w:cs="Arial"/>
                <w:strike/>
                <w:w w:val="0"/>
                <w:sz w:val="15"/>
                <w:szCs w:val="15"/>
              </w:rPr>
              <w:t xml:space="preserve">Di </w:t>
            </w:r>
            <w:r w:rsidRPr="00D9616D">
              <w:rPr>
                <w:rFonts w:ascii="Arial" w:hAnsi="Arial" w:cs="Arial"/>
                <w:b/>
                <w:strike/>
                <w:w w:val="0"/>
                <w:sz w:val="15"/>
                <w:szCs w:val="15"/>
              </w:rPr>
              <w:t>soddisfare</w:t>
            </w:r>
            <w:r w:rsidRPr="00D9616D">
              <w:rPr>
                <w:rFonts w:ascii="Arial" w:hAnsi="Arial" w:cs="Arial"/>
                <w:strike/>
                <w:w w:val="0"/>
                <w:sz w:val="15"/>
                <w:szCs w:val="15"/>
              </w:rPr>
              <w:t xml:space="preserve"> i criteri e le regole obiettivi e non discriminatori da applicare per limitare il numero di candidati, come di seguito indicato :</w:t>
            </w:r>
          </w:p>
          <w:p w:rsidR="00A23B3E" w:rsidRPr="00D9616D" w:rsidRDefault="00A23B3E">
            <w:pPr>
              <w:rPr>
                <w:rFonts w:ascii="Arial" w:hAnsi="Arial" w:cs="Arial"/>
                <w:strike/>
                <w:sz w:val="15"/>
                <w:szCs w:val="15"/>
              </w:rPr>
            </w:pPr>
            <w:r w:rsidRPr="00D9616D">
              <w:rPr>
                <w:rFonts w:ascii="Arial" w:hAnsi="Arial" w:cs="Arial"/>
                <w:strike/>
                <w:w w:val="0"/>
                <w:sz w:val="15"/>
                <w:szCs w:val="15"/>
              </w:rPr>
              <w:t xml:space="preserve">Se sono richiesti determinati certificati o altre forme di prove documentali, indicare per </w:t>
            </w:r>
            <w:r w:rsidRPr="00D9616D">
              <w:rPr>
                <w:rFonts w:ascii="Arial" w:hAnsi="Arial" w:cs="Arial"/>
                <w:b/>
                <w:strike/>
                <w:sz w:val="15"/>
                <w:szCs w:val="15"/>
              </w:rPr>
              <w:t>ciascun documento</w:t>
            </w:r>
            <w:r w:rsidRPr="00D9616D">
              <w:rPr>
                <w:rFonts w:ascii="Arial" w:hAnsi="Arial" w:cs="Arial"/>
                <w:strike/>
                <w:w w:val="0"/>
                <w:sz w:val="15"/>
                <w:szCs w:val="15"/>
              </w:rPr>
              <w:t xml:space="preserve"> se l'operatore economico dispone dei documenti richiesti:</w:t>
            </w:r>
          </w:p>
          <w:p w:rsidR="00A23B3E" w:rsidRPr="00D9616D" w:rsidRDefault="00A23B3E">
            <w:pPr>
              <w:rPr>
                <w:strike/>
              </w:rPr>
            </w:pPr>
            <w:r w:rsidRPr="00D9616D">
              <w:rPr>
                <w:rFonts w:ascii="Arial" w:hAnsi="Arial" w:cs="Arial"/>
                <w:strike/>
                <w:sz w:val="15"/>
                <w:szCs w:val="15"/>
              </w:rPr>
              <w:t>Se alcuni di tali certificati o altre forme di prove documentali sono disponibili elettronicamente (</w:t>
            </w:r>
            <w:r w:rsidRPr="00D9616D">
              <w:rPr>
                <w:rStyle w:val="Rimandonotaapidipagina"/>
                <w:rFonts w:ascii="Arial" w:hAnsi="Arial" w:cs="Arial"/>
                <w:strike/>
                <w:sz w:val="15"/>
                <w:szCs w:val="15"/>
              </w:rPr>
              <w:footnoteReference w:id="38"/>
            </w:r>
            <w:r w:rsidRPr="00D9616D">
              <w:rPr>
                <w:rFonts w:ascii="Arial" w:hAnsi="Arial" w:cs="Arial"/>
                <w:strike/>
                <w:sz w:val="15"/>
                <w:szCs w:val="15"/>
              </w:rPr>
              <w:t xml:space="preserve">), indicare per </w:t>
            </w:r>
            <w:r w:rsidRPr="00D9616D">
              <w:rPr>
                <w:rFonts w:ascii="Arial" w:hAnsi="Arial" w:cs="Arial"/>
                <w:b/>
                <w:strike/>
                <w:sz w:val="15"/>
                <w:szCs w:val="15"/>
              </w:rPr>
              <w:t>ciascun documento</w:t>
            </w:r>
            <w:r w:rsidRPr="00D9616D">
              <w:rPr>
                <w:rFonts w:ascii="Arial" w:hAnsi="Arial" w:cs="Arial"/>
                <w:strike/>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rFonts w:ascii="Arial" w:hAnsi="Arial" w:cs="Arial"/>
                <w:strike/>
                <w:sz w:val="15"/>
                <w:szCs w:val="15"/>
              </w:rPr>
            </w:pPr>
            <w:r w:rsidRPr="00D9616D">
              <w:rPr>
                <w:rFonts w:ascii="Arial" w:hAnsi="Arial" w:cs="Arial"/>
                <w:strike/>
                <w:sz w:val="15"/>
                <w:szCs w:val="15"/>
              </w:rPr>
              <w:t>[…………….]</w:t>
            </w:r>
            <w:r w:rsidRPr="00D9616D">
              <w:rPr>
                <w:rFonts w:ascii="Arial" w:hAnsi="Arial" w:cs="Arial"/>
                <w:strike/>
                <w:sz w:val="15"/>
                <w:szCs w:val="15"/>
              </w:rPr>
              <w:br/>
            </w:r>
            <w:r w:rsidRPr="00D9616D">
              <w:rPr>
                <w:rFonts w:ascii="Arial" w:hAnsi="Arial" w:cs="Arial"/>
                <w:strike/>
                <w:sz w:val="15"/>
                <w:szCs w:val="15"/>
              </w:rPr>
              <w:br/>
            </w:r>
            <w:r w:rsidRPr="00D9616D">
              <w:rPr>
                <w:rFonts w:ascii="Arial" w:hAnsi="Arial" w:cs="Arial"/>
                <w:strike/>
                <w:sz w:val="15"/>
                <w:szCs w:val="15"/>
              </w:rPr>
              <w:br/>
              <w:t>[ ] Sì [ ] No (</w:t>
            </w:r>
            <w:r w:rsidRPr="00D9616D">
              <w:rPr>
                <w:rStyle w:val="Rimandonotaapidipagina"/>
                <w:rFonts w:ascii="Arial" w:hAnsi="Arial" w:cs="Arial"/>
                <w:strike/>
                <w:sz w:val="15"/>
                <w:szCs w:val="15"/>
              </w:rPr>
              <w:footnoteReference w:id="39"/>
            </w:r>
            <w:r w:rsidRPr="00D9616D">
              <w:rPr>
                <w:rFonts w:ascii="Arial" w:hAnsi="Arial" w:cs="Arial"/>
                <w:strike/>
                <w:sz w:val="15"/>
                <w:szCs w:val="15"/>
              </w:rPr>
              <w:t>)</w:t>
            </w:r>
            <w:r w:rsidRPr="00D9616D">
              <w:rPr>
                <w:rFonts w:ascii="Arial" w:hAnsi="Arial" w:cs="Arial"/>
                <w:strike/>
                <w:sz w:val="15"/>
                <w:szCs w:val="15"/>
              </w:rPr>
              <w:br/>
            </w:r>
            <w:r w:rsidRPr="00D9616D">
              <w:rPr>
                <w:rFonts w:ascii="Arial" w:hAnsi="Arial" w:cs="Arial"/>
                <w:strike/>
                <w:sz w:val="15"/>
                <w:szCs w:val="15"/>
              </w:rPr>
              <w:br/>
            </w:r>
            <w:r w:rsidRPr="00D9616D">
              <w:rPr>
                <w:rFonts w:ascii="Arial" w:hAnsi="Arial" w:cs="Arial"/>
                <w:strike/>
                <w:sz w:val="15"/>
                <w:szCs w:val="15"/>
              </w:rPr>
              <w:br/>
            </w:r>
          </w:p>
          <w:p w:rsidR="00A23B3E" w:rsidRPr="00D9616D" w:rsidRDefault="00A23B3E">
            <w:pPr>
              <w:rPr>
                <w:rFonts w:ascii="Arial" w:hAnsi="Arial" w:cs="Arial"/>
                <w:strike/>
                <w:sz w:val="15"/>
                <w:szCs w:val="15"/>
              </w:rPr>
            </w:pPr>
            <w:r w:rsidRPr="00D9616D">
              <w:rPr>
                <w:rFonts w:ascii="Arial" w:hAnsi="Arial" w:cs="Arial"/>
                <w:strike/>
                <w:sz w:val="15"/>
                <w:szCs w:val="15"/>
              </w:rPr>
              <w:t xml:space="preserve">(indirizzo web, autorità o organismo di emanazione, riferimento preciso della documentazione): </w:t>
            </w:r>
          </w:p>
          <w:p w:rsidR="00A23B3E" w:rsidRPr="00D9616D" w:rsidRDefault="00A23B3E">
            <w:pPr>
              <w:rPr>
                <w:strike/>
              </w:rPr>
            </w:pPr>
            <w:r w:rsidRPr="00D9616D">
              <w:rPr>
                <w:rFonts w:ascii="Arial" w:hAnsi="Arial" w:cs="Arial"/>
                <w:strike/>
                <w:sz w:val="15"/>
                <w:szCs w:val="15"/>
              </w:rPr>
              <w:t>[………..…][……………][……………](</w:t>
            </w:r>
            <w:r w:rsidRPr="00D9616D">
              <w:rPr>
                <w:rStyle w:val="Rimandonotaapidipagina"/>
                <w:rFonts w:ascii="Arial" w:hAnsi="Arial" w:cs="Arial"/>
                <w:strike/>
                <w:sz w:val="15"/>
                <w:szCs w:val="15"/>
              </w:rPr>
              <w:footnoteReference w:id="40"/>
            </w:r>
            <w:r w:rsidRPr="00D9616D">
              <w:rPr>
                <w:rFonts w:ascii="Arial" w:hAnsi="Arial" w:cs="Arial"/>
                <w:strike/>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Ferme restando le disposizioni degli articoli</w:t>
      </w:r>
      <w:r w:rsidR="001A2C0D">
        <w:rPr>
          <w:rFonts w:ascii="Arial" w:hAnsi="Arial" w:cs="Arial"/>
          <w:i/>
          <w:color w:val="000000"/>
          <w:sz w:val="15"/>
          <w:szCs w:val="15"/>
        </w:rPr>
        <w:t xml:space="preserve"> </w:t>
      </w:r>
      <w:r w:rsidRPr="003A443E">
        <w:rPr>
          <w:rFonts w:ascii="Arial" w:hAnsi="Arial" w:cs="Arial"/>
          <w:i/>
          <w:color w:val="000000"/>
          <w:sz w:val="15"/>
          <w:szCs w:val="15"/>
        </w:rPr>
        <w:t xml:space="preserve">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 xml:space="preserve">Il sottoscritto/I sottoscritti autorizza/autorizzano formalmente </w:t>
      </w:r>
      <w:r w:rsidR="00CE6283">
        <w:rPr>
          <w:rFonts w:ascii="Arial" w:hAnsi="Arial" w:cs="Arial"/>
          <w:i/>
          <w:sz w:val="15"/>
          <w:szCs w:val="15"/>
        </w:rPr>
        <w:t>la Fondazione Bruno Kessler</w:t>
      </w:r>
      <w:r w:rsidRPr="000953DC">
        <w:rPr>
          <w:rFonts w:ascii="Arial" w:hAnsi="Arial" w:cs="Arial"/>
          <w:i/>
          <w:sz w:val="15"/>
          <w:szCs w:val="15"/>
        </w:rPr>
        <w:t xml:space="preserve"> ad accedere ai documenti complementari alle informazioni, di cui </w:t>
      </w:r>
      <w:r w:rsidR="00D704BB">
        <w:rPr>
          <w:rFonts w:ascii="Arial" w:hAnsi="Arial" w:cs="Arial"/>
          <w:i/>
          <w:sz w:val="15"/>
          <w:szCs w:val="15"/>
        </w:rPr>
        <w:t>alla Parte III</w:t>
      </w:r>
      <w:r w:rsidRPr="000953DC">
        <w:rPr>
          <w:rFonts w:ascii="Arial" w:hAnsi="Arial" w:cs="Arial"/>
          <w:i/>
          <w:sz w:val="15"/>
          <w:szCs w:val="15"/>
        </w:rPr>
        <w:t xml:space="preserve"> del presente documento di gara unico europeo, ai fini della</w:t>
      </w:r>
      <w:r w:rsidRPr="000953DC">
        <w:rPr>
          <w:rFonts w:ascii="Arial" w:hAnsi="Arial" w:cs="Arial"/>
          <w:sz w:val="15"/>
          <w:szCs w:val="15"/>
        </w:rPr>
        <w:t xml:space="preserve"> </w:t>
      </w:r>
      <w:bookmarkStart w:id="4" w:name="_Hlk22120946"/>
      <w:r w:rsidR="002A2472" w:rsidRPr="002A2472">
        <w:rPr>
          <w:rFonts w:ascii="Arial" w:hAnsi="Arial" w:cs="Arial"/>
          <w:i/>
          <w:color w:val="000000"/>
          <w:sz w:val="15"/>
          <w:szCs w:val="15"/>
        </w:rPr>
        <w:t xml:space="preserve">GARA EUROPEA A PROCEDURA APERTA PER L’AFFIDAMENTO IN ACCORDO QUADRO DEL SERVIZIO DI SOMMINISTRAZIONE LAVORO </w:t>
      </w:r>
      <w:bookmarkEnd w:id="4"/>
      <w:r w:rsidR="000C24D3">
        <w:rPr>
          <w:rFonts w:ascii="Arial" w:hAnsi="Arial" w:cs="Arial"/>
          <w:bCs/>
          <w:i/>
          <w:color w:val="000000"/>
          <w:sz w:val="15"/>
          <w:szCs w:val="15"/>
        </w:rPr>
        <w:t>(</w:t>
      </w:r>
      <w:r w:rsidRPr="000C24D3">
        <w:rPr>
          <w:rFonts w:ascii="Arial" w:hAnsi="Arial" w:cs="Arial"/>
          <w:sz w:val="15"/>
          <w:szCs w:val="15"/>
        </w:rPr>
        <w:t>estremi della pubblicazione nella</w:t>
      </w:r>
      <w:r w:rsidRPr="000C24D3">
        <w:rPr>
          <w:rFonts w:ascii="Arial" w:hAnsi="Arial" w:cs="Arial"/>
          <w:i/>
          <w:sz w:val="15"/>
          <w:szCs w:val="15"/>
        </w:rPr>
        <w:t xml:space="preserve"> Gazzetta ufficiale dell'Unione europea</w:t>
      </w:r>
      <w:r w:rsidRPr="000C24D3">
        <w:rPr>
          <w:rFonts w:ascii="Arial" w:hAnsi="Arial" w:cs="Arial"/>
          <w:sz w:val="15"/>
          <w:szCs w:val="15"/>
        </w:rPr>
        <w:t>, numero di riferimento)]</w:t>
      </w:r>
      <w:r w:rsidRPr="000C24D3">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5" w:name="_DV_C939"/>
      <w:bookmarkEnd w:id="5"/>
    </w:p>
    <w:sectPr w:rsidR="000A7B33" w:rsidSect="005309A4">
      <w:headerReference w:type="default" r:id="rId18"/>
      <w:footerReference w:type="default" r:id="rId19"/>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5EAE" w:rsidRDefault="00725EAE">
      <w:pPr>
        <w:spacing w:before="0" w:after="0"/>
      </w:pPr>
      <w:r>
        <w:separator/>
      </w:r>
    </w:p>
  </w:endnote>
  <w:endnote w:type="continuationSeparator" w:id="0">
    <w:p w:rsidR="00725EAE" w:rsidRDefault="00725E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376">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charset w:val="00"/>
    <w:family w:val="swiss"/>
    <w:pitch w:val="variable"/>
  </w:font>
  <w:font w:name="Arial Unicode MS">
    <w:panose1 w:val="020B0604020202020204"/>
    <w:charset w:val="00"/>
    <w:family w:val="roman"/>
    <w:pitch w:val="variable"/>
    <w:sig w:usb0="00000003" w:usb1="00000000" w:usb2="00000000" w:usb3="00000000" w:csb0="00000001" w:csb1="00000000"/>
  </w:font>
  <w:font w:name="Mangal">
    <w:altName w:val="Mangal"/>
    <w:panose1 w:val="00000400000000000000"/>
    <w:charset w:val="00"/>
    <w:family w:val="roman"/>
    <w:pitch w:val="variable"/>
    <w:sig w:usb0="00008003" w:usb1="00000000" w:usb2="00000000" w:usb3="00000000" w:csb0="00000001" w:csb1="00000000"/>
  </w:font>
  <w:font w:name="DejaVuSerifCondensed">
    <w:altName w:val="Calibri"/>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5EAE" w:rsidRPr="00D509A5" w:rsidRDefault="00725EAE"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Pr>
        <w:rFonts w:ascii="Calibri" w:hAnsi="Calibri"/>
        <w:noProof/>
        <w:sz w:val="20"/>
        <w:szCs w:val="20"/>
      </w:rPr>
      <w:t>16</w:t>
    </w:r>
    <w:r w:rsidRPr="00D509A5">
      <w:rPr>
        <w:rFonts w:ascii="Calibri" w:hAnsi="Calibri"/>
        <w:sz w:val="20"/>
        <w:szCs w:val="20"/>
      </w:rPr>
      <w:fldChar w:fldCharType="end"/>
    </w:r>
  </w:p>
  <w:p w:rsidR="00725EAE" w:rsidRDefault="00725EA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5EAE" w:rsidRDefault="00725EAE">
      <w:pPr>
        <w:spacing w:before="0" w:after="0"/>
      </w:pPr>
      <w:r>
        <w:separator/>
      </w:r>
    </w:p>
  </w:footnote>
  <w:footnote w:type="continuationSeparator" w:id="0">
    <w:p w:rsidR="00725EAE" w:rsidRDefault="00725EAE">
      <w:pPr>
        <w:spacing w:before="0" w:after="0"/>
      </w:pPr>
      <w:r>
        <w:continuationSeparator/>
      </w:r>
    </w:p>
  </w:footnote>
  <w:footnote w:id="1">
    <w:p w:rsidR="00725EAE" w:rsidRPr="001F35A9" w:rsidRDefault="00725EAE"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725EAE" w:rsidRPr="001F35A9" w:rsidRDefault="00725EAE"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725EAE" w:rsidRPr="001F35A9" w:rsidRDefault="00725EAE"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725EAE" w:rsidRPr="001F35A9" w:rsidRDefault="00725EAE"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725EAE" w:rsidRPr="001F35A9" w:rsidRDefault="00725EAE"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725EAE" w:rsidRPr="001F35A9" w:rsidRDefault="00725EAE"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725EAE" w:rsidRPr="001F35A9" w:rsidRDefault="00725EAE"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725EAE" w:rsidRPr="001F35A9" w:rsidRDefault="00725EAE"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725EAE" w:rsidRPr="001F35A9" w:rsidRDefault="00725EAE"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725EAE" w:rsidRPr="001F35A9" w:rsidRDefault="00725EAE"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725EAE" w:rsidRPr="001F35A9" w:rsidRDefault="00725EAE"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725EAE" w:rsidRPr="001F35A9" w:rsidRDefault="00725EAE"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725EAE" w:rsidRPr="001F35A9" w:rsidRDefault="00725EAE"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725EAE" w:rsidRPr="001F35A9" w:rsidRDefault="00725EAE"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725EAE" w:rsidRPr="003E60D1" w:rsidRDefault="00725EAE"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725EAE" w:rsidRPr="003E60D1" w:rsidRDefault="00725EAE"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rsidR="00725EAE" w:rsidRPr="003E60D1" w:rsidRDefault="00725EAE"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725EAE" w:rsidRPr="003E60D1" w:rsidRDefault="00725EAE"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rsidR="00725EAE" w:rsidRPr="003E60D1" w:rsidRDefault="00725EAE"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725EAE" w:rsidRPr="003E60D1" w:rsidRDefault="00725EAE"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725EAE" w:rsidRPr="003E60D1" w:rsidRDefault="00725EAE"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725EAE" w:rsidRPr="003E60D1" w:rsidRDefault="00725EAE"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725EAE" w:rsidRPr="003E60D1" w:rsidRDefault="00725EAE"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725EAE" w:rsidRPr="003E60D1" w:rsidRDefault="00725EAE"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725EAE" w:rsidRPr="003E60D1" w:rsidRDefault="00725EAE"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725EAE" w:rsidRPr="003E60D1" w:rsidRDefault="00725EAE"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725EAE" w:rsidRPr="003E60D1" w:rsidRDefault="00725EAE"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725EAE" w:rsidRPr="003E60D1" w:rsidRDefault="00725EAE"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725EAE" w:rsidRPr="00BF74E1" w:rsidRDefault="00725EAE"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725EAE" w:rsidRPr="00F351F0" w:rsidRDefault="00725EAE"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725EAE" w:rsidRPr="003E60D1" w:rsidRDefault="00725EAE"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725EAE" w:rsidRPr="003E60D1" w:rsidRDefault="00725EAE"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725EAE" w:rsidRPr="003E60D1" w:rsidRDefault="00725EAE"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725EAE" w:rsidRPr="003E60D1" w:rsidRDefault="00725EAE"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725EAE" w:rsidRPr="003E60D1" w:rsidRDefault="00725EAE"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725EAE" w:rsidRPr="003E60D1" w:rsidRDefault="00725EAE"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725EAE" w:rsidRPr="003E60D1" w:rsidRDefault="00725EAE"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725EAE" w:rsidRPr="003E60D1" w:rsidRDefault="00725EAE"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725EAE" w:rsidRPr="003E60D1" w:rsidRDefault="00725EAE"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725EAE" w:rsidRPr="003E60D1" w:rsidRDefault="00725EAE"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725EAE" w:rsidRPr="003E60D1" w:rsidRDefault="00725EAE"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725EAE" w:rsidRPr="003E60D1" w:rsidRDefault="00725EAE"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725EAE" w:rsidRPr="003E60D1" w:rsidRDefault="00725EAE"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725EAE" w:rsidRPr="003E60D1" w:rsidRDefault="00725EAE"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725EAE" w:rsidRPr="003E60D1" w:rsidRDefault="00725EAE"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5EAE" w:rsidRPr="004D3F77" w:rsidRDefault="00725EAE">
    <w:pPr>
      <w:pStyle w:val="Intestazione"/>
      <w:rPr>
        <w:rFonts w:ascii="Arial" w:hAnsi="Arial" w:cs="Arial"/>
      </w:rPr>
    </w:pPr>
    <w:r>
      <w:rPr>
        <w:rFonts w:ascii="Arial" w:hAnsi="Arial" w:cs="Arial"/>
      </w:rPr>
      <w:t>Allegato A – Modello DGUE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716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B33"/>
    <w:rsid w:val="000108CF"/>
    <w:rsid w:val="00023AC1"/>
    <w:rsid w:val="000324F2"/>
    <w:rsid w:val="000455B3"/>
    <w:rsid w:val="000576F3"/>
    <w:rsid w:val="000744D1"/>
    <w:rsid w:val="00076DCA"/>
    <w:rsid w:val="000953DC"/>
    <w:rsid w:val="000A7B33"/>
    <w:rsid w:val="000B2404"/>
    <w:rsid w:val="000B2FC5"/>
    <w:rsid w:val="000B5314"/>
    <w:rsid w:val="000C24D3"/>
    <w:rsid w:val="000E5FBC"/>
    <w:rsid w:val="00121BF6"/>
    <w:rsid w:val="001253BD"/>
    <w:rsid w:val="001752F0"/>
    <w:rsid w:val="001819E3"/>
    <w:rsid w:val="001A2C0D"/>
    <w:rsid w:val="001D3A2B"/>
    <w:rsid w:val="001D56C2"/>
    <w:rsid w:val="001F35A9"/>
    <w:rsid w:val="001F6DF4"/>
    <w:rsid w:val="00270DA2"/>
    <w:rsid w:val="002A21BC"/>
    <w:rsid w:val="002A2472"/>
    <w:rsid w:val="002C169E"/>
    <w:rsid w:val="002D50E9"/>
    <w:rsid w:val="002D70DF"/>
    <w:rsid w:val="002E43BE"/>
    <w:rsid w:val="00316FAD"/>
    <w:rsid w:val="00350D7E"/>
    <w:rsid w:val="0036230F"/>
    <w:rsid w:val="0036728A"/>
    <w:rsid w:val="00376E57"/>
    <w:rsid w:val="00384132"/>
    <w:rsid w:val="003A443E"/>
    <w:rsid w:val="003B3636"/>
    <w:rsid w:val="003D40D3"/>
    <w:rsid w:val="003E60D1"/>
    <w:rsid w:val="003E7810"/>
    <w:rsid w:val="00413EFC"/>
    <w:rsid w:val="00422731"/>
    <w:rsid w:val="004234D1"/>
    <w:rsid w:val="00424504"/>
    <w:rsid w:val="004D3F77"/>
    <w:rsid w:val="00516B52"/>
    <w:rsid w:val="00516CEA"/>
    <w:rsid w:val="005309A4"/>
    <w:rsid w:val="00536901"/>
    <w:rsid w:val="0058406C"/>
    <w:rsid w:val="005B3B08"/>
    <w:rsid w:val="005C49E6"/>
    <w:rsid w:val="005C62AF"/>
    <w:rsid w:val="005E2955"/>
    <w:rsid w:val="00625142"/>
    <w:rsid w:val="00635C8F"/>
    <w:rsid w:val="0064014A"/>
    <w:rsid w:val="006629FA"/>
    <w:rsid w:val="006879D2"/>
    <w:rsid w:val="006A436E"/>
    <w:rsid w:val="006A5E21"/>
    <w:rsid w:val="006B430C"/>
    <w:rsid w:val="006B4D39"/>
    <w:rsid w:val="006F3D34"/>
    <w:rsid w:val="00703324"/>
    <w:rsid w:val="00725EAE"/>
    <w:rsid w:val="00766402"/>
    <w:rsid w:val="00777BB9"/>
    <w:rsid w:val="0078231E"/>
    <w:rsid w:val="00785673"/>
    <w:rsid w:val="00796DCB"/>
    <w:rsid w:val="007B50B2"/>
    <w:rsid w:val="007B65C9"/>
    <w:rsid w:val="00807BB6"/>
    <w:rsid w:val="008154AA"/>
    <w:rsid w:val="00831D8A"/>
    <w:rsid w:val="0089654F"/>
    <w:rsid w:val="008C6BBF"/>
    <w:rsid w:val="008C734C"/>
    <w:rsid w:val="008E3A62"/>
    <w:rsid w:val="008F12E6"/>
    <w:rsid w:val="00900583"/>
    <w:rsid w:val="00934658"/>
    <w:rsid w:val="00954CAD"/>
    <w:rsid w:val="009644B4"/>
    <w:rsid w:val="00981013"/>
    <w:rsid w:val="009E204E"/>
    <w:rsid w:val="00A23B3E"/>
    <w:rsid w:val="00A30CBB"/>
    <w:rsid w:val="00A46950"/>
    <w:rsid w:val="00AA2252"/>
    <w:rsid w:val="00AA5F93"/>
    <w:rsid w:val="00AE5CFF"/>
    <w:rsid w:val="00B32C28"/>
    <w:rsid w:val="00B64AE6"/>
    <w:rsid w:val="00B80BA0"/>
    <w:rsid w:val="00B84C11"/>
    <w:rsid w:val="00B91406"/>
    <w:rsid w:val="00BA4F12"/>
    <w:rsid w:val="00BB116C"/>
    <w:rsid w:val="00BB639E"/>
    <w:rsid w:val="00BC09F5"/>
    <w:rsid w:val="00BF74E1"/>
    <w:rsid w:val="00C03658"/>
    <w:rsid w:val="00C427DB"/>
    <w:rsid w:val="00C46D46"/>
    <w:rsid w:val="00C47D53"/>
    <w:rsid w:val="00C60A33"/>
    <w:rsid w:val="00C64D4B"/>
    <w:rsid w:val="00C7431A"/>
    <w:rsid w:val="00C92169"/>
    <w:rsid w:val="00CA04F3"/>
    <w:rsid w:val="00CC764A"/>
    <w:rsid w:val="00CD2288"/>
    <w:rsid w:val="00CD3E4F"/>
    <w:rsid w:val="00CE6283"/>
    <w:rsid w:val="00CF449A"/>
    <w:rsid w:val="00D02374"/>
    <w:rsid w:val="00D12652"/>
    <w:rsid w:val="00D27DB2"/>
    <w:rsid w:val="00D41A4D"/>
    <w:rsid w:val="00D509A5"/>
    <w:rsid w:val="00D520C2"/>
    <w:rsid w:val="00D64744"/>
    <w:rsid w:val="00D704BB"/>
    <w:rsid w:val="00D92A41"/>
    <w:rsid w:val="00D93877"/>
    <w:rsid w:val="00D9616D"/>
    <w:rsid w:val="00DA7329"/>
    <w:rsid w:val="00DB79D7"/>
    <w:rsid w:val="00DD0C8F"/>
    <w:rsid w:val="00DE4996"/>
    <w:rsid w:val="00E0264E"/>
    <w:rsid w:val="00E13488"/>
    <w:rsid w:val="00E20771"/>
    <w:rsid w:val="00EB0FAB"/>
    <w:rsid w:val="00EB216B"/>
    <w:rsid w:val="00EB45DC"/>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5:chartTrackingRefBased/>
  <w15:docId w15:val="{AF52E68C-B77D-440C-BBB0-4C7CBCBA6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76"/>
      <w:b/>
      <w:bCs/>
      <w:smallCaps/>
      <w:szCs w:val="28"/>
    </w:rPr>
  </w:style>
  <w:style w:type="paragraph" w:styleId="Titolo2">
    <w:name w:val="heading 2"/>
    <w:basedOn w:val="Normale"/>
    <w:qFormat/>
    <w:pPr>
      <w:keepNext/>
      <w:outlineLvl w:val="1"/>
    </w:pPr>
    <w:rPr>
      <w:rFonts w:eastAsia="font376"/>
      <w:b/>
      <w:bCs/>
      <w:szCs w:val="26"/>
    </w:rPr>
  </w:style>
  <w:style w:type="paragraph" w:styleId="Titolo3">
    <w:name w:val="heading 3"/>
    <w:basedOn w:val="Normale"/>
    <w:qFormat/>
    <w:pPr>
      <w:keepNext/>
      <w:outlineLvl w:val="2"/>
    </w:pPr>
    <w:rPr>
      <w:rFonts w:eastAsia="font376"/>
      <w:bCs/>
      <w:i/>
    </w:rPr>
  </w:style>
  <w:style w:type="paragraph" w:styleId="Titolo4">
    <w:name w:val="heading 4"/>
    <w:basedOn w:val="Normale"/>
    <w:qFormat/>
    <w:pPr>
      <w:keepNext/>
      <w:outlineLvl w:val="3"/>
    </w:pPr>
    <w:rPr>
      <w:rFonts w:eastAsia="font376"/>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376" w:hAnsi="Times New Roman" w:cs="Times New Roman"/>
      <w:b/>
      <w:bCs/>
      <w:smallCaps/>
      <w:sz w:val="24"/>
      <w:szCs w:val="28"/>
      <w:lang w:eastAsia="it-IT" w:bidi="it-IT"/>
    </w:rPr>
  </w:style>
  <w:style w:type="character" w:customStyle="1" w:styleId="Titolo2Carattere">
    <w:name w:val="Titolo 2 Carattere"/>
    <w:rPr>
      <w:rFonts w:ascii="Times New Roman" w:eastAsia="font376" w:hAnsi="Times New Roman" w:cs="Times New Roman"/>
      <w:b/>
      <w:bCs/>
      <w:sz w:val="24"/>
      <w:szCs w:val="26"/>
      <w:lang w:eastAsia="it-IT" w:bidi="it-IT"/>
    </w:rPr>
  </w:style>
  <w:style w:type="character" w:customStyle="1" w:styleId="Titolo3Carattere">
    <w:name w:val="Titolo 3 Carattere"/>
    <w:rPr>
      <w:rFonts w:ascii="Times New Roman" w:eastAsia="font376" w:hAnsi="Times New Roman" w:cs="Times New Roman"/>
      <w:bCs/>
      <w:i/>
      <w:sz w:val="24"/>
      <w:lang w:eastAsia="it-IT" w:bidi="it-IT"/>
    </w:rPr>
  </w:style>
  <w:style w:type="character" w:customStyle="1" w:styleId="Titolo4Carattere">
    <w:name w:val="Titolo 4 Carattere"/>
    <w:rPr>
      <w:rFonts w:ascii="Times New Roman" w:eastAsia="font376"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63E462-49C6-43EE-8BE1-5333390CF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16</Pages>
  <Words>6363</Words>
  <Characters>36270</Characters>
  <Application>Microsoft Office Word</Application>
  <DocSecurity>0</DocSecurity>
  <Lines>302</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42548</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Federico Pomarolli</cp:lastModifiedBy>
  <cp:revision>4</cp:revision>
  <cp:lastPrinted>2016-07-15T13:50:00Z</cp:lastPrinted>
  <dcterms:created xsi:type="dcterms:W3CDTF">2019-09-20T07:18:00Z</dcterms:created>
  <dcterms:modified xsi:type="dcterms:W3CDTF">2019-10-18T12:00:00Z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